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60E4D" w14:textId="76815F14" w:rsidR="00FF7643" w:rsidRPr="00FF7643" w:rsidRDefault="00FF7643" w:rsidP="00FF7643">
      <w:pPr>
        <w:suppressAutoHyphens/>
        <w:spacing w:after="0" w:line="240" w:lineRule="auto"/>
        <w:ind w:firstLine="851"/>
        <w:rPr>
          <w:rFonts w:ascii="Calibri" w:eastAsia="Times New Roman" w:hAnsi="Calibri" w:cs="Calibri"/>
          <w:kern w:val="0"/>
          <w:szCs w:val="24"/>
          <w:lang w:eastAsia="ar-SA"/>
          <w14:ligatures w14:val="none"/>
        </w:rPr>
      </w:pPr>
      <w:r w:rsidRPr="00FF7643">
        <w:rPr>
          <w:rFonts w:ascii="Calibri" w:eastAsia="Times New Roman" w:hAnsi="Calibri" w:cs="Calibri"/>
          <w:noProof/>
          <w:kern w:val="0"/>
          <w:szCs w:val="24"/>
          <w:lang w:eastAsia="el-GR"/>
          <w14:ligatures w14:val="none"/>
        </w:rPr>
        <w:drawing>
          <wp:inline distT="0" distB="0" distL="0" distR="0" wp14:anchorId="77C4999D" wp14:editId="46821068">
            <wp:extent cx="750570" cy="733425"/>
            <wp:effectExtent l="0" t="0" r="0" b="9525"/>
            <wp:docPr id="689882739" name="Εικόνα 1" descr="Εθνόσημο 05 (2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05 (200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0570" cy="733425"/>
                    </a:xfrm>
                    <a:prstGeom prst="rect">
                      <a:avLst/>
                    </a:prstGeom>
                    <a:noFill/>
                    <a:ln>
                      <a:noFill/>
                    </a:ln>
                  </pic:spPr>
                </pic:pic>
              </a:graphicData>
            </a:graphic>
          </wp:inline>
        </w:drawing>
      </w:r>
    </w:p>
    <w:p w14:paraId="369F79F6" w14:textId="77777777" w:rsidR="00FF7643" w:rsidRPr="00FF7643" w:rsidRDefault="00FF7643" w:rsidP="00FF7643">
      <w:pPr>
        <w:suppressAutoHyphens/>
        <w:spacing w:after="0" w:line="240" w:lineRule="auto"/>
        <w:ind w:left="252" w:right="-108"/>
        <w:rPr>
          <w:rFonts w:ascii="Calibri" w:eastAsia="Times New Roman" w:hAnsi="Calibri" w:cs="Calibri"/>
          <w:b/>
          <w:kern w:val="0"/>
          <w:sz w:val="24"/>
          <w:szCs w:val="24"/>
          <w:lang w:eastAsia="ar-SA"/>
          <w14:ligatures w14:val="none"/>
        </w:rPr>
      </w:pPr>
      <w:r w:rsidRPr="00FF7643">
        <w:rPr>
          <w:rFonts w:ascii="Calibri" w:eastAsia="Times New Roman" w:hAnsi="Calibri" w:cs="Calibri"/>
          <w:b/>
          <w:kern w:val="0"/>
          <w:sz w:val="24"/>
          <w:szCs w:val="24"/>
          <w:lang w:eastAsia="ar-SA"/>
          <w14:ligatures w14:val="none"/>
        </w:rPr>
        <w:t>ΕΛΛΗΝΙΚΗ ΔΗΜΟΚΡΑΤΙΑ</w:t>
      </w:r>
    </w:p>
    <w:p w14:paraId="1F16B1FA" w14:textId="77777777" w:rsidR="00FF7643" w:rsidRPr="00FF7643" w:rsidRDefault="00FF7643" w:rsidP="00FF7643">
      <w:pPr>
        <w:suppressAutoHyphens/>
        <w:spacing w:after="0" w:line="240" w:lineRule="auto"/>
        <w:ind w:left="252" w:right="-108"/>
        <w:rPr>
          <w:rFonts w:ascii="Calibri" w:eastAsia="Times New Roman" w:hAnsi="Calibri" w:cs="Calibri"/>
          <w:b/>
          <w:kern w:val="0"/>
          <w:sz w:val="24"/>
          <w:szCs w:val="24"/>
          <w:lang w:eastAsia="ar-SA"/>
          <w14:ligatures w14:val="none"/>
        </w:rPr>
      </w:pPr>
      <w:r w:rsidRPr="00FF7643">
        <w:rPr>
          <w:rFonts w:ascii="Calibri" w:eastAsia="Times New Roman" w:hAnsi="Calibri" w:cs="Calibri"/>
          <w:b/>
          <w:kern w:val="0"/>
          <w:sz w:val="24"/>
          <w:szCs w:val="24"/>
          <w:lang w:eastAsia="ar-SA"/>
          <w14:ligatures w14:val="none"/>
        </w:rPr>
        <w:t>ΑΠΟΚΕΝΤΡΩΜΕΝΗ ΔΙΟΙΚΗΣΗ</w:t>
      </w:r>
      <w:r w:rsidRPr="00FF7643">
        <w:rPr>
          <w:rFonts w:ascii="Calibri" w:eastAsia="Times New Roman" w:hAnsi="Calibri" w:cs="Calibri"/>
          <w:b/>
          <w:kern w:val="0"/>
          <w:sz w:val="24"/>
          <w:szCs w:val="24"/>
          <w:lang w:eastAsia="ar-SA"/>
          <w14:ligatures w14:val="none"/>
        </w:rPr>
        <w:br/>
        <w:t xml:space="preserve">ΠΕΛΟΠΟΝΝΗΣΟΥ, ΔΥΤΙΚΗΣ ΕΛΛΑΔΟΣ </w:t>
      </w:r>
      <w:r w:rsidRPr="00FF7643">
        <w:rPr>
          <w:rFonts w:ascii="Calibri" w:eastAsia="Times New Roman" w:hAnsi="Calibri" w:cs="Calibri"/>
          <w:b/>
          <w:kern w:val="0"/>
          <w:sz w:val="24"/>
          <w:szCs w:val="24"/>
          <w:lang w:val="en-US" w:eastAsia="ar-SA"/>
          <w14:ligatures w14:val="none"/>
        </w:rPr>
        <w:t>KAI</w:t>
      </w:r>
      <w:r w:rsidRPr="00FF7643">
        <w:rPr>
          <w:rFonts w:ascii="Calibri" w:eastAsia="Times New Roman" w:hAnsi="Calibri" w:cs="Calibri"/>
          <w:b/>
          <w:kern w:val="0"/>
          <w:sz w:val="24"/>
          <w:szCs w:val="24"/>
          <w:lang w:eastAsia="ar-SA"/>
          <w14:ligatures w14:val="none"/>
        </w:rPr>
        <w:t xml:space="preserve"> ΙΟΝΙΟΥ</w:t>
      </w:r>
    </w:p>
    <w:p w14:paraId="44B694F8" w14:textId="0FF1710D" w:rsidR="00FF7643" w:rsidRPr="00FF7643" w:rsidRDefault="00FF7643" w:rsidP="00FF7643">
      <w:pPr>
        <w:spacing w:after="0" w:line="240" w:lineRule="auto"/>
        <w:jc w:val="right"/>
        <w:rPr>
          <w:rFonts w:ascii="Calibri" w:eastAsia="Times New Roman" w:hAnsi="Calibri" w:cs="Calibri"/>
          <w:b/>
          <w:spacing w:val="200"/>
          <w:kern w:val="0"/>
          <w:sz w:val="24"/>
          <w:szCs w:val="24"/>
          <w:lang w:eastAsia="el-GR"/>
          <w14:ligatures w14:val="none"/>
        </w:rPr>
      </w:pPr>
      <w:r w:rsidRPr="00FF7643">
        <w:rPr>
          <w:rFonts w:ascii="Calibri" w:eastAsia="Times New Roman" w:hAnsi="Calibri" w:cs="Calibri"/>
          <w:b/>
          <w:noProof/>
          <w:kern w:val="0"/>
          <w:szCs w:val="24"/>
          <w:lang w:val="en-GB" w:eastAsia="zh-CN"/>
          <w14:ligatures w14:val="none"/>
        </w:rPr>
        <w:drawing>
          <wp:anchor distT="0" distB="0" distL="114300" distR="114300" simplePos="0" relativeHeight="251659264" behindDoc="0" locked="0" layoutInCell="1" allowOverlap="1" wp14:anchorId="5BB2DC91" wp14:editId="304CDE1B">
            <wp:simplePos x="0" y="0"/>
            <wp:positionH relativeFrom="column">
              <wp:posOffset>-6475095</wp:posOffset>
            </wp:positionH>
            <wp:positionV relativeFrom="paragraph">
              <wp:posOffset>-485775</wp:posOffset>
            </wp:positionV>
            <wp:extent cx="527050" cy="571500"/>
            <wp:effectExtent l="0" t="0" r="6350" b="0"/>
            <wp:wrapNone/>
            <wp:docPr id="187887290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extLst>
                        <a:ext uri="{28A0092B-C50C-407E-A947-70E740481C1C}">
                          <a14:useLocalDpi xmlns:a14="http://schemas.microsoft.com/office/drawing/2010/main" val="0"/>
                        </a:ext>
                      </a:extLst>
                    </a:blip>
                    <a:srcRect t="10214" r="4753"/>
                    <a:stretch>
                      <a:fillRect/>
                    </a:stretch>
                  </pic:blipFill>
                  <pic:spPr bwMode="auto">
                    <a:xfrm>
                      <a:off x="0" y="0"/>
                      <a:ext cx="5270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7DBD12" w14:textId="77777777" w:rsidR="00FF7643" w:rsidRPr="00FF7643" w:rsidRDefault="00FF7643" w:rsidP="00FF7643">
      <w:pPr>
        <w:suppressAutoHyphens/>
        <w:spacing w:after="0" w:line="240" w:lineRule="auto"/>
        <w:jc w:val="center"/>
        <w:rPr>
          <w:rFonts w:ascii="Calibri" w:eastAsia="Times New Roman" w:hAnsi="Calibri" w:cs="Calibri"/>
          <w:b/>
          <w:spacing w:val="200"/>
          <w:kern w:val="0"/>
          <w:szCs w:val="24"/>
          <w:u w:val="single"/>
          <w:lang w:eastAsia="ar-SA"/>
          <w14:ligatures w14:val="none"/>
        </w:rPr>
      </w:pPr>
    </w:p>
    <w:p w14:paraId="11CB2040" w14:textId="77777777" w:rsidR="00FF7643" w:rsidRPr="00FF7643" w:rsidRDefault="00FF7643" w:rsidP="00FF7643">
      <w:pPr>
        <w:suppressAutoHyphens/>
        <w:spacing w:after="0" w:line="240" w:lineRule="auto"/>
        <w:jc w:val="center"/>
        <w:rPr>
          <w:rFonts w:ascii="Calibri" w:eastAsia="Times New Roman" w:hAnsi="Calibri" w:cs="Calibri"/>
          <w:b/>
          <w:spacing w:val="200"/>
          <w:kern w:val="0"/>
          <w:szCs w:val="24"/>
          <w:u w:val="single"/>
          <w:lang w:eastAsia="ar-SA"/>
          <w14:ligatures w14:val="none"/>
        </w:rPr>
      </w:pPr>
      <w:r w:rsidRPr="00FF7643">
        <w:rPr>
          <w:rFonts w:ascii="Calibri" w:eastAsia="Times New Roman" w:hAnsi="Calibri" w:cs="Calibri"/>
          <w:b/>
          <w:spacing w:val="200"/>
          <w:kern w:val="0"/>
          <w:szCs w:val="24"/>
          <w:u w:val="single"/>
          <w:lang w:eastAsia="ar-SA"/>
          <w14:ligatures w14:val="none"/>
        </w:rPr>
        <w:t>ΣΥΜΒΑΣΗ</w:t>
      </w:r>
    </w:p>
    <w:p w14:paraId="38A10061" w14:textId="77777777" w:rsidR="00FF7643" w:rsidRPr="00FF7643" w:rsidRDefault="00FF7643" w:rsidP="00FF7643">
      <w:pPr>
        <w:suppressAutoHyphens/>
        <w:spacing w:after="120" w:line="240" w:lineRule="auto"/>
        <w:jc w:val="both"/>
        <w:rPr>
          <w:rFonts w:ascii="Calibri" w:eastAsia="Times New Roman" w:hAnsi="Calibri" w:cs="Calibri"/>
          <w:b/>
          <w:spacing w:val="200"/>
          <w:kern w:val="0"/>
          <w:szCs w:val="24"/>
          <w:u w:val="single"/>
          <w:lang w:eastAsia="ar-SA"/>
          <w14:ligatures w14:val="none"/>
        </w:rPr>
      </w:pPr>
    </w:p>
    <w:p w14:paraId="13986DDF"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zh-CN"/>
          <w14:ligatures w14:val="none"/>
        </w:rPr>
      </w:pPr>
      <w:r w:rsidRPr="00FF7643">
        <w:rPr>
          <w:rFonts w:ascii="Calibri" w:eastAsia="Times New Roman" w:hAnsi="Calibri" w:cs="Calibri"/>
          <w:b/>
          <w:kern w:val="0"/>
          <w:szCs w:val="24"/>
          <w:lang w:eastAsia="zh-CN"/>
          <w14:ligatures w14:val="none"/>
        </w:rPr>
        <w:t>ΠΑΡΟΧΗΣ ΥΠΗΡΕΣΙΩΝ ΚΑΘΑΡΙΣΜΟΥ ΚΤΙΡΙΩΝ ΕΤΩΝ 2022 &amp; 2023 ΓΙΑ ΤΗΝ ΚΑΛΥΨΗ ΤΩΝ ΑΝΑΓΚΩΝ ΤΩΝ</w:t>
      </w:r>
    </w:p>
    <w:p w14:paraId="59BBB550"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zh-CN"/>
          <w14:ligatures w14:val="none"/>
        </w:rPr>
      </w:pPr>
      <w:r w:rsidRPr="00FF7643">
        <w:rPr>
          <w:rFonts w:ascii="Calibri" w:eastAsia="Times New Roman" w:hAnsi="Calibri" w:cs="Calibri"/>
          <w:b/>
          <w:kern w:val="0"/>
          <w:szCs w:val="24"/>
          <w:lang w:eastAsia="zh-CN"/>
          <w14:ligatures w14:val="none"/>
        </w:rPr>
        <w:t>ΥΠΗΡΕΣΙΩΝ ΤΗΣ ΑΠΟΚΕΝΤΡΩΜΕΝΗΣ ΔΙΟΙΚΗΣΗΣ ΠΕΛΟΠΟΝΝΗΣΟΥ, ΔΥΤΙΚΗΣ ΕΛΛΑΔΑΣ &amp; ΙΟΝΙΟΥ (Α.Δ.Π.Δ.Ε.&amp;Ι.).</w:t>
      </w:r>
    </w:p>
    <w:tbl>
      <w:tblPr>
        <w:tblW w:w="0" w:type="auto"/>
        <w:jc w:val="center"/>
        <w:tblLook w:val="04A0" w:firstRow="1" w:lastRow="0" w:firstColumn="1" w:lastColumn="0" w:noHBand="0" w:noVBand="1"/>
      </w:tblPr>
      <w:tblGrid>
        <w:gridCol w:w="1868"/>
        <w:gridCol w:w="3107"/>
      </w:tblGrid>
      <w:tr w:rsidR="00FF7643" w:rsidRPr="00FF7643" w14:paraId="76936329" w14:textId="77777777" w:rsidTr="00CD1028">
        <w:trPr>
          <w:trHeight w:val="339"/>
          <w:jc w:val="center"/>
        </w:trPr>
        <w:tc>
          <w:tcPr>
            <w:tcW w:w="1868" w:type="dxa"/>
            <w:shd w:val="clear" w:color="auto" w:fill="D9D9D9"/>
            <w:vAlign w:val="center"/>
          </w:tcPr>
          <w:p w14:paraId="1127ABD6"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ja-JP"/>
                <w14:ligatures w14:val="none"/>
              </w:rPr>
            </w:pPr>
            <w:r w:rsidRPr="00FF7643">
              <w:rPr>
                <w:rFonts w:ascii="Calibri" w:eastAsia="Times New Roman" w:hAnsi="Calibri" w:cs="Calibri"/>
                <w:b/>
                <w:kern w:val="0"/>
                <w:szCs w:val="24"/>
                <w:lang w:val="en-US" w:eastAsia="ja-JP"/>
                <w14:ligatures w14:val="none"/>
              </w:rPr>
              <w:t>C</w:t>
            </w:r>
            <w:r w:rsidRPr="00FF7643">
              <w:rPr>
                <w:rFonts w:ascii="Calibri" w:eastAsia="Times New Roman" w:hAnsi="Calibri" w:cs="Calibri"/>
                <w:b/>
                <w:kern w:val="0"/>
                <w:szCs w:val="24"/>
                <w:lang w:eastAsia="ja-JP"/>
                <w14:ligatures w14:val="none"/>
              </w:rPr>
              <w:t>.</w:t>
            </w:r>
            <w:r w:rsidRPr="00FF7643">
              <w:rPr>
                <w:rFonts w:ascii="Calibri" w:eastAsia="Times New Roman" w:hAnsi="Calibri" w:cs="Calibri"/>
                <w:b/>
                <w:kern w:val="0"/>
                <w:szCs w:val="24"/>
                <w:lang w:val="en-US" w:eastAsia="ja-JP"/>
                <w14:ligatures w14:val="none"/>
              </w:rPr>
              <w:t>P</w:t>
            </w:r>
            <w:r w:rsidRPr="00FF7643">
              <w:rPr>
                <w:rFonts w:ascii="Calibri" w:eastAsia="Times New Roman" w:hAnsi="Calibri" w:cs="Calibri"/>
                <w:b/>
                <w:kern w:val="0"/>
                <w:szCs w:val="24"/>
                <w:lang w:eastAsia="ja-JP"/>
                <w14:ligatures w14:val="none"/>
              </w:rPr>
              <w:t>.</w:t>
            </w:r>
            <w:r w:rsidRPr="00FF7643">
              <w:rPr>
                <w:rFonts w:ascii="Calibri" w:eastAsia="Times New Roman" w:hAnsi="Calibri" w:cs="Calibri"/>
                <w:b/>
                <w:kern w:val="0"/>
                <w:szCs w:val="24"/>
                <w:lang w:val="en-US" w:eastAsia="ja-JP"/>
                <w14:ligatures w14:val="none"/>
              </w:rPr>
              <w:t>V</w:t>
            </w:r>
            <w:r w:rsidRPr="00FF7643">
              <w:rPr>
                <w:rFonts w:ascii="Calibri" w:eastAsia="Times New Roman" w:hAnsi="Calibri" w:cs="Calibri"/>
                <w:b/>
                <w:kern w:val="0"/>
                <w:szCs w:val="24"/>
                <w:lang w:eastAsia="ja-JP"/>
                <w14:ligatures w14:val="none"/>
              </w:rPr>
              <w:t>.</w:t>
            </w:r>
          </w:p>
        </w:tc>
        <w:tc>
          <w:tcPr>
            <w:tcW w:w="3107" w:type="dxa"/>
            <w:shd w:val="clear" w:color="auto" w:fill="D9D9D9"/>
            <w:vAlign w:val="center"/>
          </w:tcPr>
          <w:p w14:paraId="39F7E831"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ja-JP"/>
                <w14:ligatures w14:val="none"/>
              </w:rPr>
            </w:pPr>
            <w:r w:rsidRPr="00FF7643">
              <w:rPr>
                <w:rFonts w:ascii="Calibri" w:eastAsia="Times New Roman" w:hAnsi="Calibri" w:cs="Calibri"/>
                <w:b/>
                <w:kern w:val="0"/>
                <w:szCs w:val="24"/>
                <w:lang w:eastAsia="ja-JP"/>
                <w14:ligatures w14:val="none"/>
              </w:rPr>
              <w:t>Περιγραφή</w:t>
            </w:r>
          </w:p>
        </w:tc>
      </w:tr>
      <w:tr w:rsidR="00FF7643" w:rsidRPr="00FF7643" w14:paraId="72DA7EB6" w14:textId="77777777" w:rsidTr="00CD1028">
        <w:trPr>
          <w:trHeight w:val="396"/>
          <w:jc w:val="center"/>
        </w:trPr>
        <w:tc>
          <w:tcPr>
            <w:tcW w:w="1868" w:type="dxa"/>
            <w:vAlign w:val="center"/>
          </w:tcPr>
          <w:p w14:paraId="0F50010D" w14:textId="77777777" w:rsidR="00FF7643" w:rsidRPr="00FF7643" w:rsidRDefault="00FF7643" w:rsidP="00FF7643">
            <w:pPr>
              <w:widowControl w:val="0"/>
              <w:suppressAutoHyphens/>
              <w:spacing w:after="0" w:line="240" w:lineRule="auto"/>
              <w:jc w:val="center"/>
              <w:rPr>
                <w:rFonts w:ascii="Calibri" w:eastAsia="SimSun" w:hAnsi="Calibri" w:cs="Calibri"/>
                <w:color w:val="0F243E"/>
                <w:kern w:val="0"/>
                <w:sz w:val="24"/>
                <w:lang w:eastAsia="zh-CN" w:bidi="hi-IN"/>
                <w14:ligatures w14:val="none"/>
              </w:rPr>
            </w:pPr>
            <w:r w:rsidRPr="00FF7643">
              <w:rPr>
                <w:rFonts w:ascii="Calibri" w:eastAsia="SimSun" w:hAnsi="Calibri" w:cs="Calibri"/>
                <w:color w:val="0F243E"/>
                <w:kern w:val="0"/>
                <w:lang w:eastAsia="zh-CN" w:bidi="hi-IN"/>
                <w14:ligatures w14:val="none"/>
              </w:rPr>
              <w:t>90911200-8</w:t>
            </w:r>
          </w:p>
        </w:tc>
        <w:tc>
          <w:tcPr>
            <w:tcW w:w="3107" w:type="dxa"/>
            <w:vAlign w:val="center"/>
          </w:tcPr>
          <w:p w14:paraId="0B450B98" w14:textId="77777777" w:rsidR="00FF7643" w:rsidRPr="00FF7643" w:rsidRDefault="00FF7643" w:rsidP="00FF7643">
            <w:pPr>
              <w:widowControl w:val="0"/>
              <w:suppressAutoHyphens/>
              <w:spacing w:after="0" w:line="240" w:lineRule="auto"/>
              <w:jc w:val="center"/>
              <w:rPr>
                <w:rFonts w:ascii="Calibri" w:eastAsia="SimSun" w:hAnsi="Calibri" w:cs="Calibri"/>
                <w:color w:val="0F243E"/>
                <w:kern w:val="0"/>
                <w:lang w:eastAsia="zh-CN" w:bidi="hi-IN"/>
                <w14:ligatures w14:val="none"/>
              </w:rPr>
            </w:pPr>
            <w:r w:rsidRPr="00FF7643">
              <w:rPr>
                <w:rFonts w:ascii="Calibri" w:eastAsia="SimSun" w:hAnsi="Calibri" w:cs="Calibri"/>
                <w:color w:val="0F243E"/>
                <w:kern w:val="0"/>
                <w:lang w:eastAsia="zh-CN" w:bidi="hi-IN"/>
                <w14:ligatures w14:val="none"/>
              </w:rPr>
              <w:t>Υπηρεσίες καθαρισμού κτιρίων</w:t>
            </w:r>
          </w:p>
        </w:tc>
      </w:tr>
    </w:tbl>
    <w:p w14:paraId="433C0AAC" w14:textId="77777777" w:rsidR="00FF7643" w:rsidRPr="00FF7643" w:rsidRDefault="00FF7643" w:rsidP="00FF7643">
      <w:pPr>
        <w:suppressAutoHyphens/>
        <w:spacing w:after="120" w:line="240" w:lineRule="auto"/>
        <w:jc w:val="center"/>
        <w:rPr>
          <w:rFonts w:ascii="Calibri" w:eastAsia="Times New Roman" w:hAnsi="Calibri" w:cs="Calibri"/>
          <w:kern w:val="0"/>
          <w:szCs w:val="24"/>
          <w:lang w:eastAsia="zh-CN"/>
          <w14:ligatures w14:val="none"/>
        </w:rPr>
      </w:pPr>
    </w:p>
    <w:p w14:paraId="71723A61" w14:textId="77777777" w:rsidR="00FF7643" w:rsidRPr="00FF7643" w:rsidRDefault="00FF7643" w:rsidP="00FF7643">
      <w:pPr>
        <w:suppressAutoHyphens/>
        <w:autoSpaceDE w:val="0"/>
        <w:spacing w:after="120" w:line="360" w:lineRule="auto"/>
        <w:jc w:val="both"/>
        <w:rPr>
          <w:rFonts w:ascii="Calibri" w:eastAsia="BookAntiqua" w:hAnsi="Calibri" w:cs="Calibri"/>
          <w:color w:val="000000"/>
          <w:kern w:val="0"/>
          <w:lang w:eastAsia="zh-CN"/>
          <w14:ligatures w14:val="none"/>
        </w:rPr>
      </w:pPr>
      <w:r w:rsidRPr="00FF7643">
        <w:rPr>
          <w:rFonts w:ascii="Calibri" w:eastAsia="BookAntiqua" w:hAnsi="Calibri" w:cs="Calibri"/>
          <w:color w:val="000000"/>
          <w:kern w:val="0"/>
          <w:lang w:eastAsia="zh-CN"/>
          <w14:ligatures w14:val="none"/>
        </w:rPr>
        <w:t xml:space="preserve">Στην Πάτρα σήμερα, ……………………….. 2023, ημέρα …………………, οι υπογράφοντες την παρούσα, αφενός η </w:t>
      </w:r>
      <w:r w:rsidRPr="00FF7643">
        <w:rPr>
          <w:rFonts w:ascii="Calibri" w:eastAsia="BookAntiqua" w:hAnsi="Calibri" w:cs="Calibri"/>
          <w:b/>
          <w:color w:val="000000"/>
          <w:kern w:val="0"/>
          <w:lang w:eastAsia="zh-CN"/>
          <w14:ligatures w14:val="none"/>
        </w:rPr>
        <w:t>Αποκεντρωμένη Διοίκηση Π.Δ.Ε. &amp; Ι.</w:t>
      </w:r>
      <w:r w:rsidRPr="00FF7643">
        <w:rPr>
          <w:rFonts w:ascii="Calibri" w:eastAsia="BookAntiqua" w:hAnsi="Calibri" w:cs="Calibri"/>
          <w:color w:val="000000"/>
          <w:kern w:val="0"/>
          <w:lang w:eastAsia="zh-CN"/>
          <w14:ligatures w14:val="none"/>
        </w:rPr>
        <w:t xml:space="preserve">, (εφεξής «Α.Δ. Π.Δ.Ε. &amp; Ι.»), ως Αναθέτουσα Αρχή, που εδρεύει στην Πάτρα, Ν.Ε.Ο. Πατρών-Αθηνών 28, Τ.Κ. 26441 -  Πάτρα, με Α.Φ.Μ. </w:t>
      </w:r>
      <w:r w:rsidRPr="00FF7643">
        <w:rPr>
          <w:rFonts w:ascii="Calibri" w:eastAsia="Times New Roman" w:hAnsi="Calibri" w:cs="Calibri"/>
          <w:kern w:val="0"/>
          <w:lang w:eastAsia="zh-CN"/>
          <w14:ligatures w14:val="none"/>
        </w:rPr>
        <w:t xml:space="preserve">997824349 </w:t>
      </w:r>
      <w:r w:rsidRPr="00FF7643">
        <w:rPr>
          <w:rFonts w:ascii="Calibri" w:eastAsia="BookAntiqua" w:hAnsi="Calibri" w:cs="Calibri"/>
          <w:color w:val="000000"/>
          <w:kern w:val="0"/>
          <w:lang w:eastAsia="zh-CN"/>
          <w14:ligatures w14:val="none"/>
        </w:rPr>
        <w:t>και Δ.Ο.Υ. ΠΑΤΡΩΝ, και εκπροσωπείται νόμιμα από τον ασκούντα καθήκοντα Συντονιστή  κ</w:t>
      </w:r>
      <w:r w:rsidRPr="00FF7643">
        <w:rPr>
          <w:rFonts w:ascii="Calibri" w:eastAsia="BookAntiqua" w:hAnsi="Calibri" w:cs="Calibri"/>
          <w:color w:val="000000"/>
          <w:kern w:val="0"/>
          <w:lang w:val="en-US" w:eastAsia="zh-CN"/>
          <w14:ligatures w14:val="none"/>
        </w:rPr>
        <w:t>o</w:t>
      </w:r>
      <w:r w:rsidRPr="00FF7643">
        <w:rPr>
          <w:rFonts w:ascii="Calibri" w:eastAsia="BookAntiqua" w:hAnsi="Calibri" w:cs="Calibri"/>
          <w:color w:val="000000"/>
          <w:kern w:val="0"/>
          <w:lang w:eastAsia="zh-CN"/>
          <w14:ligatures w14:val="none"/>
        </w:rPr>
        <w:t>. Διονύσιο  Παναγιωτόπουλο και αφετέρου η εταιρεία με την επωνυμία «</w:t>
      </w:r>
      <w:r w:rsidRPr="00FF7643">
        <w:rPr>
          <w:rFonts w:ascii="Calibri" w:eastAsia="Times New Roman" w:hAnsi="Calibri" w:cs="Calibri"/>
          <w:bCs/>
          <w:kern w:val="0"/>
          <w:lang w:eastAsia="zh-CN"/>
          <w14:ligatures w14:val="none"/>
        </w:rPr>
        <w:t>………………….</w:t>
      </w:r>
      <w:r w:rsidRPr="00FF7643">
        <w:rPr>
          <w:rFonts w:ascii="Calibri" w:eastAsia="BookAntiqua" w:hAnsi="Calibri" w:cs="Calibri"/>
          <w:color w:val="000000"/>
          <w:kern w:val="0"/>
          <w:lang w:eastAsia="zh-CN"/>
          <w14:ligatures w14:val="none"/>
        </w:rPr>
        <w:t xml:space="preserve">» που εδρεύει ………………………(στοιχεία διεύθυνσης και επικοινωνίας), με Α.Φ.Μ. </w:t>
      </w:r>
      <w:r w:rsidRPr="00FF7643">
        <w:rPr>
          <w:rFonts w:ascii="Calibri" w:eastAsia="Times New Roman" w:hAnsi="Calibri" w:cs="Calibri"/>
          <w:kern w:val="0"/>
          <w:lang w:eastAsia="zh-CN"/>
          <w14:ligatures w14:val="none"/>
        </w:rPr>
        <w:t xml:space="preserve">…………………. </w:t>
      </w:r>
      <w:r w:rsidRPr="00FF7643">
        <w:rPr>
          <w:rFonts w:ascii="Calibri" w:eastAsia="BookAntiqua" w:hAnsi="Calibri" w:cs="Calibri"/>
          <w:color w:val="000000"/>
          <w:kern w:val="0"/>
          <w:lang w:eastAsia="zh-CN"/>
          <w14:ligatures w14:val="none"/>
        </w:rPr>
        <w:t xml:space="preserve"> &amp; Δ.Ο.Υ. </w:t>
      </w:r>
      <w:r w:rsidRPr="00FF7643">
        <w:rPr>
          <w:rFonts w:ascii="Calibri" w:eastAsia="Times New Roman" w:hAnsi="Calibri" w:cs="Calibri"/>
          <w:kern w:val="0"/>
          <w:lang w:eastAsia="zh-CN"/>
          <w14:ligatures w14:val="none"/>
        </w:rPr>
        <w:t>…………………..</w:t>
      </w:r>
      <w:r w:rsidRPr="00FF7643">
        <w:rPr>
          <w:rFonts w:ascii="Calibri" w:eastAsia="BookAntiqua" w:hAnsi="Calibri" w:cs="Calibri"/>
          <w:color w:val="000000"/>
          <w:kern w:val="0"/>
          <w:lang w:eastAsia="zh-CN"/>
          <w14:ligatures w14:val="none"/>
        </w:rPr>
        <w:t xml:space="preserve">  και εκπροσωπείται νόμιμα από ……………………………,που θα καλείται στο εξής «ανάδοχος/προμηθευτής», έχοντας υπόψη: </w:t>
      </w:r>
    </w:p>
    <w:p w14:paraId="46368988" w14:textId="77777777" w:rsidR="00FF7643" w:rsidRPr="00FF7643" w:rsidRDefault="00FF7643" w:rsidP="00FF7643">
      <w:pPr>
        <w:numPr>
          <w:ilvl w:val="0"/>
          <w:numId w:val="29"/>
        </w:numPr>
        <w:suppressAutoHyphens/>
        <w:autoSpaceDE w:val="0"/>
        <w:autoSpaceDN w:val="0"/>
        <w:adjustRightInd w:val="0"/>
        <w:spacing w:after="0" w:line="360" w:lineRule="auto"/>
        <w:jc w:val="both"/>
        <w:rPr>
          <w:rFonts w:ascii="Calibri" w:eastAsia="Times New Roman" w:hAnsi="Calibri" w:cs="Calibri"/>
          <w:color w:val="000000"/>
          <w:kern w:val="0"/>
          <w:lang w:eastAsia="zh-CN"/>
          <w14:ligatures w14:val="none"/>
        </w:rPr>
      </w:pPr>
      <w:r w:rsidRPr="00FF7643">
        <w:rPr>
          <w:rFonts w:ascii="Calibri" w:eastAsia="Times New Roman" w:hAnsi="Calibri" w:cs="Calibri"/>
          <w:color w:val="000000"/>
          <w:kern w:val="0"/>
          <w:lang w:eastAsia="zh-CN"/>
          <w14:ligatures w14:val="none"/>
        </w:rPr>
        <w:t xml:space="preserve">την υπ’ </w:t>
      </w:r>
      <w:bookmarkStart w:id="0" w:name="_Hlk140220278"/>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color w:val="000000"/>
          <w:kern w:val="0"/>
          <w:highlight w:val="yellow"/>
          <w:lang w:val="en-US" w:eastAsia="zh-CN"/>
          <w14:ligatures w14:val="none"/>
        </w:rPr>
        <w:t>xxxxxx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.2023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01/2023, Α/Α Ε.Σ.Η.ΔΗ.Σ.:</w:t>
      </w:r>
      <w:r w:rsidRPr="00FF7643">
        <w:rPr>
          <w:rFonts w:ascii="Calibri" w:eastAsia="Times New Roman" w:hAnsi="Calibri" w:cs="Calibri"/>
          <w:kern w:val="0"/>
          <w:szCs w:val="24"/>
          <w:lang w:eastAsia="zh-CN"/>
          <w14:ligatures w14:val="none"/>
        </w:rPr>
        <w:t xml:space="preserve"> </w:t>
      </w:r>
      <w:r w:rsidRPr="00FF7643">
        <w:rPr>
          <w:rFonts w:ascii="Calibri" w:eastAsia="Times New Roman" w:hAnsi="Calibri" w:cs="Calibri"/>
          <w:color w:val="000000"/>
          <w:kern w:val="0"/>
          <w:lang w:eastAsia="zh-CN"/>
          <w14:ligatures w14:val="none"/>
        </w:rPr>
        <w:t>198794, ΑΔΑΜ: 23</w:t>
      </w:r>
      <w:r w:rsidRPr="00FF7643">
        <w:rPr>
          <w:rFonts w:ascii="Calibri" w:eastAsia="Times New Roman" w:hAnsi="Calibri" w:cs="Calibri"/>
          <w:color w:val="000000"/>
          <w:kern w:val="0"/>
          <w:lang w:val="en-GB" w:eastAsia="zh-CN"/>
          <w14:ligatures w14:val="none"/>
        </w:rPr>
        <w:t>PROC</w:t>
      </w:r>
      <w:r w:rsidRPr="00FF7643">
        <w:rPr>
          <w:rFonts w:ascii="Calibri" w:eastAsia="Times New Roman" w:hAnsi="Calibri" w:cs="Calibri"/>
          <w:color w:val="000000"/>
          <w:kern w:val="0"/>
          <w:highlight w:val="yellow"/>
          <w:lang w:val="en-US" w:eastAsia="zh-CN"/>
          <w14:ligatures w14:val="none"/>
        </w:rPr>
        <w:t>XXXXXXXX</w:t>
      </w:r>
      <w:r w:rsidRPr="00FF7643">
        <w:rPr>
          <w:rFonts w:ascii="Calibri" w:eastAsia="Times New Roman" w:hAnsi="Calibri" w:cs="Calibri"/>
          <w:color w:val="000000"/>
          <w:kern w:val="0"/>
          <w:lang w:eastAsia="zh-CN"/>
          <w14:ligatures w14:val="none"/>
        </w:rPr>
        <w:t>)</w:t>
      </w:r>
      <w:bookmarkEnd w:id="0"/>
      <w:r w:rsidRPr="00FF7643">
        <w:rPr>
          <w:rFonts w:ascii="Calibri" w:eastAsia="Times New Roman" w:hAnsi="Calibri" w:cs="Calibri"/>
          <w:color w:val="000000"/>
          <w:kern w:val="0"/>
          <w:lang w:eastAsia="zh-CN"/>
          <w14:ligatures w14:val="none"/>
        </w:rPr>
        <w:t xml:space="preserve"> Διακήρυξη ανοικτού ηλεκτρονικού διαγωνισμού, άνω των ορίων, για την παροχή υπηρεσιών καθαρισμού κτιρίων για την κάλυψη των αναγκών των κατά τόπους υπηρεσιών της Α.Δ.Π.Δ.Ε.&amp;Ι., και </w:t>
      </w:r>
    </w:p>
    <w:p w14:paraId="35470EA2" w14:textId="77777777" w:rsidR="00FF7643" w:rsidRPr="00FF7643" w:rsidRDefault="00FF7643" w:rsidP="00FF7643">
      <w:pPr>
        <w:numPr>
          <w:ilvl w:val="0"/>
          <w:numId w:val="29"/>
        </w:numPr>
        <w:suppressAutoHyphens/>
        <w:autoSpaceDE w:val="0"/>
        <w:autoSpaceDN w:val="0"/>
        <w:adjustRightInd w:val="0"/>
        <w:spacing w:after="0" w:line="360" w:lineRule="auto"/>
        <w:jc w:val="both"/>
        <w:rPr>
          <w:rFonts w:ascii="Calibri" w:eastAsia="Times New Roman" w:hAnsi="Calibri" w:cs="Calibri"/>
          <w:color w:val="000000"/>
          <w:kern w:val="0"/>
          <w:u w:val="single"/>
          <w:lang w:eastAsia="zh-CN"/>
          <w14:ligatures w14:val="none"/>
        </w:rPr>
      </w:pPr>
      <w:r w:rsidRPr="00FF7643">
        <w:rPr>
          <w:rFonts w:ascii="Calibri" w:eastAsia="Times New Roman" w:hAnsi="Calibri" w:cs="Calibri"/>
          <w:color w:val="000000"/>
          <w:kern w:val="0"/>
          <w:lang w:eastAsia="zh-CN"/>
          <w14:ligatures w14:val="none"/>
        </w:rPr>
        <w:t xml:space="preserve">την υπ’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highlight w:val="yellow"/>
          <w:lang w:val="en-US" w:eastAsia="zh-CN"/>
          <w14:ligatures w14:val="none"/>
        </w:rPr>
        <w:t>xxxxx</w:t>
      </w:r>
      <w:proofErr w:type="spellEnd"/>
      <w:r w:rsidRPr="00FF7643">
        <w:rPr>
          <w:rFonts w:ascii="Calibri" w:eastAsia="Times New Roman" w:hAnsi="Calibri" w:cs="Calibri"/>
          <w:color w:val="000000"/>
          <w:kern w:val="0"/>
          <w:highlight w:val="yellow"/>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highlight w:val="yellow"/>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highlight w:val="yellow"/>
          <w:lang w:eastAsia="zh-CN"/>
          <w14:ligatures w14:val="none"/>
        </w:rPr>
        <w:t>.</w:t>
      </w:r>
      <w:proofErr w:type="spellStart"/>
      <w:r w:rsidRPr="00FF7643">
        <w:rPr>
          <w:rFonts w:ascii="Calibri" w:eastAsia="Times New Roman" w:hAnsi="Calibri" w:cs="Calibri"/>
          <w:color w:val="000000"/>
          <w:kern w:val="0"/>
          <w:highlight w:val="yellow"/>
          <w:lang w:val="en-US" w:eastAsia="zh-CN"/>
          <w14:ligatures w14:val="none"/>
        </w:rPr>
        <w:t>xxxx</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kern w:val="0"/>
          <w:lang w:eastAsia="zh-CN"/>
          <w14:ligatures w14:val="none"/>
        </w:rPr>
        <w:t xml:space="preserve">(ΑΔΑ: </w:t>
      </w:r>
      <w:proofErr w:type="spellStart"/>
      <w:r w:rsidRPr="00FF7643">
        <w:rPr>
          <w:rFonts w:ascii="Calibri" w:eastAsia="Times New Roman" w:hAnsi="Calibri" w:cs="Calibri"/>
          <w:kern w:val="0"/>
          <w:highlight w:val="yellow"/>
          <w:lang w:val="en-US" w:eastAsia="zh-CN"/>
          <w14:ligatures w14:val="none"/>
        </w:rPr>
        <w:t>xxxx</w:t>
      </w:r>
      <w:proofErr w:type="spellEnd"/>
      <w:r w:rsidRPr="00FF7643">
        <w:rPr>
          <w:rFonts w:ascii="Calibri" w:eastAsia="Times New Roman" w:hAnsi="Calibri" w:cs="Calibri"/>
          <w:kern w:val="0"/>
          <w:lang w:eastAsia="zh-CN"/>
          <w14:ligatures w14:val="none"/>
        </w:rPr>
        <w:t>ΟΡ1Φ-</w:t>
      </w:r>
      <w:r w:rsidRPr="00FF7643">
        <w:rPr>
          <w:rFonts w:ascii="Calibri" w:eastAsia="Times New Roman" w:hAnsi="Calibri" w:cs="Calibri"/>
          <w:kern w:val="0"/>
          <w:highlight w:val="yellow"/>
          <w:lang w:val="en-US" w:eastAsia="zh-CN"/>
          <w14:ligatures w14:val="none"/>
        </w:rPr>
        <w:t>xxx</w:t>
      </w:r>
      <w:r w:rsidRPr="00FF7643">
        <w:rPr>
          <w:rFonts w:ascii="Calibri" w:eastAsia="Times New Roman" w:hAnsi="Calibri" w:cs="Calibri"/>
          <w:kern w:val="0"/>
          <w:lang w:eastAsia="zh-CN"/>
          <w14:ligatures w14:val="none"/>
        </w:rPr>
        <w:t>, ΑΔΑΜ: 23</w:t>
      </w:r>
      <w:proofErr w:type="spellStart"/>
      <w:r w:rsidRPr="00FF7643">
        <w:rPr>
          <w:rFonts w:ascii="Calibri" w:eastAsia="Times New Roman" w:hAnsi="Calibri" w:cs="Calibri"/>
          <w:kern w:val="0"/>
          <w:lang w:val="en-US" w:eastAsia="zh-CN"/>
          <w14:ligatures w14:val="none"/>
        </w:rPr>
        <w:t>AWRD</w:t>
      </w:r>
      <w:r w:rsidRPr="00FF7643">
        <w:rPr>
          <w:rFonts w:ascii="Calibri" w:eastAsia="Times New Roman" w:hAnsi="Calibri" w:cs="Calibri"/>
          <w:kern w:val="0"/>
          <w:highlight w:val="yellow"/>
          <w:lang w:val="en-US" w:eastAsia="zh-CN"/>
          <w14:ligatures w14:val="none"/>
        </w:rPr>
        <w:t>xxxxxxx</w:t>
      </w:r>
      <w:proofErr w:type="spellEnd"/>
      <w:r w:rsidRPr="00FF7643">
        <w:rPr>
          <w:rFonts w:ascii="Calibri" w:eastAsia="Times New Roman" w:hAnsi="Calibri" w:cs="Calibri"/>
          <w:kern w:val="0"/>
          <w:lang w:eastAsia="zh-CN"/>
          <w14:ligatures w14:val="none"/>
        </w:rPr>
        <w:t xml:space="preserve">) απόφαση κατακύρωσης αναδόχου για  το/τα Τμήμα/τα……………..(συμπληρώνεται βάσει της προσφοράς του Αναδόχου και του σχετικού Πρακτικού της Επιτροπής Αξιολόγησης )  της υπ’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color w:val="000000"/>
          <w:kern w:val="0"/>
          <w:highlight w:val="yellow"/>
          <w:lang w:val="en-US" w:eastAsia="zh-CN"/>
          <w14:ligatures w14:val="none"/>
        </w:rPr>
        <w:t>xxxxxx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.2023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01/2023, Α/Α Ε.Σ.Η.ΔΗ.Σ.:</w:t>
      </w:r>
      <w:r w:rsidRPr="00FF7643">
        <w:rPr>
          <w:rFonts w:ascii="Calibri" w:eastAsia="Times New Roman" w:hAnsi="Calibri" w:cs="Calibri"/>
          <w:kern w:val="0"/>
          <w:szCs w:val="24"/>
          <w:lang w:eastAsia="zh-CN"/>
          <w14:ligatures w14:val="none"/>
        </w:rPr>
        <w:t xml:space="preserve"> </w:t>
      </w:r>
      <w:r w:rsidRPr="00FF7643">
        <w:rPr>
          <w:rFonts w:ascii="Calibri" w:eastAsia="Times New Roman" w:hAnsi="Calibri" w:cs="Calibri"/>
          <w:color w:val="000000"/>
          <w:kern w:val="0"/>
          <w:lang w:eastAsia="zh-CN"/>
          <w14:ligatures w14:val="none"/>
        </w:rPr>
        <w:t>198794, ΑΔΑΜ: 23</w:t>
      </w:r>
      <w:r w:rsidRPr="00FF7643">
        <w:rPr>
          <w:rFonts w:ascii="Calibri" w:eastAsia="Times New Roman" w:hAnsi="Calibri" w:cs="Calibri"/>
          <w:color w:val="000000"/>
          <w:kern w:val="0"/>
          <w:lang w:val="en-GB" w:eastAsia="zh-CN"/>
          <w14:ligatures w14:val="none"/>
        </w:rPr>
        <w:t>PROC</w:t>
      </w:r>
      <w:r w:rsidRPr="00FF7643">
        <w:rPr>
          <w:rFonts w:ascii="Calibri" w:eastAsia="Times New Roman" w:hAnsi="Calibri" w:cs="Calibri"/>
          <w:color w:val="000000"/>
          <w:kern w:val="0"/>
          <w:highlight w:val="yellow"/>
          <w:lang w:val="en-US" w:eastAsia="zh-CN"/>
          <w14:ligatures w14:val="none"/>
        </w:rPr>
        <w:t>XXXXXXXX</w:t>
      </w:r>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kern w:val="0"/>
          <w:lang w:eastAsia="zh-CN"/>
          <w14:ligatures w14:val="none"/>
        </w:rPr>
        <w:t>Διακήρυξης</w:t>
      </w:r>
      <w:r w:rsidRPr="00FF7643">
        <w:rPr>
          <w:rFonts w:ascii="Calibri" w:eastAsia="Times New Roman" w:hAnsi="Calibri" w:cs="Calibri"/>
          <w:color w:val="000000"/>
          <w:kern w:val="0"/>
          <w:lang w:eastAsia="zh-CN"/>
          <w14:ligatures w14:val="none"/>
        </w:rPr>
        <w:t xml:space="preserve">, ποσού </w:t>
      </w:r>
      <w:r w:rsidRPr="00FF7643">
        <w:rPr>
          <w:rFonts w:ascii="Calibri" w:eastAsia="Times New Roman" w:hAnsi="Calibri" w:cs="Calibri"/>
          <w:color w:val="000000"/>
          <w:kern w:val="0"/>
          <w:u w:val="single"/>
          <w:lang w:eastAsia="zh-CN"/>
          <w14:ligatures w14:val="none"/>
        </w:rPr>
        <w:t>……………………………….. (</w:t>
      </w:r>
      <w:r w:rsidRPr="00FF7643">
        <w:rPr>
          <w:rFonts w:ascii="Calibri" w:eastAsia="Times New Roman" w:hAnsi="Calibri" w:cs="Calibri"/>
          <w:color w:val="000000"/>
          <w:kern w:val="0"/>
          <w:highlight w:val="yellow"/>
          <w:u w:val="single"/>
          <w:lang w:eastAsia="zh-CN"/>
          <w14:ligatures w14:val="none"/>
        </w:rPr>
        <w:t>0,00</w:t>
      </w:r>
      <w:r w:rsidRPr="00FF7643">
        <w:rPr>
          <w:rFonts w:ascii="Calibri" w:eastAsia="Times New Roman" w:hAnsi="Calibri" w:cs="Calibri"/>
          <w:color w:val="000000"/>
          <w:kern w:val="0"/>
          <w:u w:val="single"/>
          <w:lang w:eastAsia="zh-CN"/>
          <w14:ligatures w14:val="none"/>
        </w:rPr>
        <w:t xml:space="preserve">€), συμπεριλαμβανομένου Φ.Π.Α. 24%, ή </w:t>
      </w:r>
      <w:r w:rsidRPr="00FF7643">
        <w:rPr>
          <w:rFonts w:ascii="Calibri" w:eastAsia="Times New Roman" w:hAnsi="Calibri" w:cs="Calibri"/>
          <w:color w:val="000000"/>
          <w:kern w:val="0"/>
          <w:highlight w:val="yellow"/>
          <w:u w:val="single"/>
          <w:lang w:eastAsia="zh-CN"/>
          <w14:ligatures w14:val="none"/>
        </w:rPr>
        <w:t>0,00</w:t>
      </w:r>
      <w:r w:rsidRPr="00FF7643">
        <w:rPr>
          <w:rFonts w:ascii="Calibri" w:eastAsia="Times New Roman" w:hAnsi="Calibri" w:cs="Calibri"/>
          <w:color w:val="000000"/>
          <w:kern w:val="0"/>
          <w:u w:val="single"/>
          <w:lang w:eastAsia="zh-CN"/>
          <w14:ligatures w14:val="none"/>
        </w:rPr>
        <w:t xml:space="preserve"> € άνευ Φ.Π.Α.</w:t>
      </w:r>
    </w:p>
    <w:p w14:paraId="020929BB" w14:textId="77777777" w:rsidR="00FF7643" w:rsidRPr="00FF7643" w:rsidRDefault="00FF7643" w:rsidP="00FF7643">
      <w:pPr>
        <w:suppressAutoHyphens/>
        <w:autoSpaceDE w:val="0"/>
        <w:autoSpaceDN w:val="0"/>
        <w:adjustRightInd w:val="0"/>
        <w:spacing w:after="120" w:line="360" w:lineRule="auto"/>
        <w:jc w:val="both"/>
        <w:rPr>
          <w:rFonts w:ascii="Calibri" w:eastAsia="Times New Roman" w:hAnsi="Calibri" w:cs="Calibri"/>
          <w:color w:val="000000"/>
          <w:kern w:val="0"/>
          <w:lang w:eastAsia="zh-CN"/>
          <w14:ligatures w14:val="none"/>
        </w:rPr>
      </w:pPr>
      <w:r w:rsidRPr="00FF7643">
        <w:rPr>
          <w:rFonts w:ascii="Calibri" w:eastAsia="Times New Roman" w:hAnsi="Calibri" w:cs="Calibri"/>
          <w:color w:val="000000"/>
          <w:kern w:val="0"/>
          <w:lang w:eastAsia="zh-CN"/>
          <w14:ligatures w14:val="none"/>
        </w:rPr>
        <w:t>συμφώνησαν, συνομολόγησαν, συναποδέχθηκαν και με την ιδιότητα που προαναφέρθηκε, υπογράφουν την σύμβαση αυτή με τους ακόλουθους όρους:</w:t>
      </w:r>
    </w:p>
    <w:p w14:paraId="3492AC59" w14:textId="77777777" w:rsidR="00FF7643" w:rsidRPr="00FF7643" w:rsidRDefault="00FF7643" w:rsidP="00FF7643">
      <w:pPr>
        <w:suppressAutoHyphens/>
        <w:autoSpaceDE w:val="0"/>
        <w:autoSpaceDN w:val="0"/>
        <w:adjustRightInd w:val="0"/>
        <w:spacing w:after="120" w:line="360" w:lineRule="auto"/>
        <w:jc w:val="both"/>
        <w:rPr>
          <w:rFonts w:ascii="Calibri" w:eastAsia="Times New Roman" w:hAnsi="Calibri" w:cs="Calibri"/>
          <w:color w:val="000000"/>
          <w:kern w:val="0"/>
          <w:lang w:eastAsia="zh-CN"/>
          <w14:ligatures w14:val="none"/>
        </w:rPr>
      </w:pPr>
    </w:p>
    <w:p w14:paraId="79EA9BC3" w14:textId="77777777" w:rsidR="00FF7643" w:rsidRPr="00FF7643" w:rsidRDefault="00FF7643" w:rsidP="00FF7643">
      <w:pPr>
        <w:suppressAutoHyphens/>
        <w:autoSpaceDE w:val="0"/>
        <w:autoSpaceDN w:val="0"/>
        <w:adjustRightInd w:val="0"/>
        <w:spacing w:after="120" w:line="360" w:lineRule="auto"/>
        <w:jc w:val="center"/>
        <w:rPr>
          <w:rFonts w:ascii="Calibri" w:eastAsia="Times New Roman" w:hAnsi="Calibri" w:cs="Calibri"/>
          <w:b/>
          <w:bCs/>
          <w:color w:val="000000"/>
          <w:kern w:val="0"/>
          <w:u w:val="single"/>
          <w:lang w:eastAsia="zh-CN"/>
          <w14:ligatures w14:val="none"/>
        </w:rPr>
      </w:pPr>
      <w:r w:rsidRPr="00FF7643">
        <w:rPr>
          <w:rFonts w:ascii="Calibri" w:eastAsia="Times New Roman" w:hAnsi="Calibri" w:cs="Calibri"/>
          <w:b/>
          <w:bCs/>
          <w:color w:val="000000"/>
          <w:kern w:val="0"/>
          <w:sz w:val="24"/>
          <w:szCs w:val="24"/>
          <w:u w:val="single"/>
          <w:lang w:eastAsia="zh-CN"/>
          <w14:ligatures w14:val="none"/>
        </w:rPr>
        <w:t>ΟΡΟΙ ΤΗΣ ΣΥΜΒΑΣΗΣ</w:t>
      </w:r>
    </w:p>
    <w:p w14:paraId="386678FB"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1" w:name="_Toc8649690"/>
      <w:bookmarkStart w:id="2" w:name="_Toc115682316"/>
      <w:bookmarkStart w:id="3" w:name="_Toc140232989"/>
      <w:r w:rsidRPr="00FF7643">
        <w:rPr>
          <w:rFonts w:ascii="Calibri" w:eastAsia="Times New Roman" w:hAnsi="Calibri" w:cs="Calibri"/>
          <w:b/>
          <w:bCs/>
          <w:caps/>
          <w:kern w:val="0"/>
          <w:sz w:val="24"/>
          <w:szCs w:val="24"/>
          <w:lang w:eastAsia="zh-CN"/>
          <w14:ligatures w14:val="none"/>
        </w:rPr>
        <w:lastRenderedPageBreak/>
        <w:t>ΑΡΘΡΟ 1</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bookmarkEnd w:id="1"/>
      <w:r w:rsidRPr="00FF7643">
        <w:rPr>
          <w:rFonts w:ascii="Calibri" w:eastAsia="BookAntiqua" w:hAnsi="Calibri" w:cs="Calibri"/>
          <w:b/>
          <w:bCs/>
          <w:caps/>
          <w:kern w:val="0"/>
          <w:sz w:val="24"/>
          <w:szCs w:val="24"/>
          <w:lang w:eastAsia="zh-CN"/>
          <w14:ligatures w14:val="none"/>
        </w:rPr>
        <w:t>Αντικείμενο της σύμβασης</w:t>
      </w:r>
      <w:bookmarkEnd w:id="2"/>
      <w:r w:rsidRPr="00FF7643">
        <w:rPr>
          <w:rFonts w:ascii="Calibri" w:eastAsia="BookAntiqua" w:hAnsi="Calibri" w:cs="Calibri"/>
          <w:b/>
          <w:bCs/>
          <w:caps/>
          <w:kern w:val="0"/>
          <w:sz w:val="24"/>
          <w:szCs w:val="24"/>
          <w:lang w:eastAsia="zh-CN"/>
          <w14:ligatures w14:val="none"/>
        </w:rPr>
        <w:t xml:space="preserve">  -  αμοιβη  -  ΔΙΑΡΚΕΙΑ</w:t>
      </w:r>
      <w:bookmarkEnd w:id="3"/>
    </w:p>
    <w:p w14:paraId="4E3C19D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Η παροχή υπηρεσιών καθαρισμού κτιρίων  στο/τα Τμήμα/τα……………………………………..[συμπληρώνεται βάσει του(των) κατακυρωθέντος(ων) Τμήματος(ων)] της υπ’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xml:space="preserve">. </w:t>
      </w:r>
      <w:proofErr w:type="spellStart"/>
      <w:r w:rsidRPr="00FF7643">
        <w:rPr>
          <w:rFonts w:ascii="Calibri" w:eastAsia="Times New Roman" w:hAnsi="Calibri" w:cs="Calibri"/>
          <w:kern w:val="0"/>
          <w:szCs w:val="24"/>
          <w:lang w:eastAsia="zh-CN"/>
          <w14:ligatures w14:val="none"/>
        </w:rPr>
        <w:t>Πρωτ</w:t>
      </w:r>
      <w:proofErr w:type="spellEnd"/>
      <w:r w:rsidRPr="00FF7643">
        <w:rPr>
          <w:rFonts w:ascii="Calibri" w:eastAsia="Times New Roman" w:hAnsi="Calibri" w:cs="Calibri"/>
          <w:kern w:val="0"/>
          <w:szCs w:val="24"/>
          <w:lang w:eastAsia="zh-CN"/>
          <w14:ligatures w14:val="none"/>
        </w:rPr>
        <w:t>. xxxxxx/xx.xx.2023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01/2023, Α/Α Ε.Σ.Η.ΔΗ.Σ.: 198794, ΑΔΑΜ: 23PROCXXXXXXXX) Διακήρυξης για τα έτη 2024 και 2025.</w:t>
      </w:r>
    </w:p>
    <w:p w14:paraId="72B7183A" w14:textId="77777777" w:rsidR="00FF7643" w:rsidRPr="00FF7643" w:rsidRDefault="00FF7643" w:rsidP="00FF7643">
      <w:pPr>
        <w:suppressAutoHyphens/>
        <w:spacing w:before="24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Το συμβατικό τίμημα για την παροχή των ανωτέρω υπηρεσιών προσδιορίζεται σε ……………………….(………… €) , συμπεριλαμβανομένου Φ.Π.Α. 24%. </w:t>
      </w:r>
    </w:p>
    <w:p w14:paraId="752956D6"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Στα παραπάνω ποσά, περιλαμβάνονται  ο εξοπλισμός και τα πάσης φύσεως υλικά καθαρισμού, η αμοιβή του Αναδόχου και τα γενικά ή ειδικά για τη συγκεκριμένη περίπτωση έξοδά του, συμπεριλαμβανομένων των ασφαλιστικών εισφορών και των πάσης φύσεως φορολογικών και άλλων επιβαρύνσεων υπέρ του δημοσίου ή οποιοδήποτε τρίτου.</w:t>
      </w:r>
    </w:p>
    <w:p w14:paraId="4DF553FD" w14:textId="77777777" w:rsidR="00FF7643" w:rsidRPr="00FF7643" w:rsidRDefault="00FF7643" w:rsidP="00FF7643">
      <w:pPr>
        <w:widowControl w:val="0"/>
        <w:spacing w:after="120" w:line="240" w:lineRule="auto"/>
        <w:jc w:val="both"/>
        <w:rPr>
          <w:rFonts w:ascii="Calibri" w:eastAsia="Calibri" w:hAnsi="Calibri" w:cs="Calibri"/>
          <w:b/>
          <w:bCs/>
          <w:color w:val="000000"/>
          <w:kern w:val="0"/>
          <w:lang w:eastAsia="el-GR" w:bidi="el-GR"/>
          <w14:ligatures w14:val="none"/>
        </w:rPr>
      </w:pPr>
      <w:bookmarkStart w:id="4" w:name="_Hlk140234929"/>
      <w:r w:rsidRPr="00FF7643">
        <w:rPr>
          <w:rFonts w:ascii="Calibri" w:eastAsia="Calibri" w:hAnsi="Calibri" w:cs="Calibri"/>
          <w:color w:val="000000"/>
          <w:kern w:val="0"/>
          <w:lang w:eastAsia="el-GR" w:bidi="el-GR"/>
          <w14:ligatures w14:val="none"/>
        </w:rPr>
        <w:t xml:space="preserve">Η διάρκεια της σύμβασης ορίζεται σε </w:t>
      </w:r>
      <w:r w:rsidRPr="00FF7643">
        <w:rPr>
          <w:rFonts w:ascii="Calibri" w:eastAsia="Calibri" w:hAnsi="Calibri" w:cs="Calibri"/>
          <w:b/>
          <w:bCs/>
          <w:color w:val="000000"/>
          <w:kern w:val="0"/>
          <w:lang w:eastAsia="el-GR" w:bidi="el-GR"/>
          <w14:ligatures w14:val="none"/>
        </w:rPr>
        <w:t>είκοσι τέσσερις (24) μήνες</w:t>
      </w:r>
      <w:r w:rsidRPr="00FF7643">
        <w:rPr>
          <w:rFonts w:ascii="Calibri" w:eastAsia="Calibri" w:hAnsi="Calibri" w:cs="Calibri"/>
          <w:color w:val="000000"/>
          <w:kern w:val="0"/>
          <w:lang w:eastAsia="el-GR" w:bidi="el-GR"/>
          <w14:ligatures w14:val="none"/>
        </w:rPr>
        <w:t xml:space="preserve">, από </w:t>
      </w:r>
      <w:r w:rsidRPr="00FF7643">
        <w:rPr>
          <w:rFonts w:ascii="Calibri" w:eastAsia="Calibri" w:hAnsi="Calibri" w:cs="Calibri"/>
          <w:b/>
          <w:bCs/>
          <w:color w:val="000000"/>
          <w:kern w:val="0"/>
          <w:lang w:eastAsia="el-GR" w:bidi="el-GR"/>
          <w14:ligatures w14:val="none"/>
        </w:rPr>
        <w:t>01-01-24</w:t>
      </w:r>
      <w:r w:rsidRPr="00FF7643">
        <w:rPr>
          <w:rFonts w:ascii="Calibri" w:eastAsia="Calibri" w:hAnsi="Calibri" w:cs="Calibri"/>
          <w:color w:val="000000"/>
          <w:kern w:val="0"/>
          <w:lang w:eastAsia="el-GR" w:bidi="el-GR"/>
          <w14:ligatures w14:val="none"/>
        </w:rPr>
        <w:t xml:space="preserve"> έως και </w:t>
      </w:r>
      <w:r w:rsidRPr="00FF7643">
        <w:rPr>
          <w:rFonts w:ascii="Calibri" w:eastAsia="Calibri" w:hAnsi="Calibri" w:cs="Calibri"/>
          <w:b/>
          <w:bCs/>
          <w:color w:val="000000"/>
          <w:kern w:val="0"/>
          <w:lang w:eastAsia="el-GR" w:bidi="el-GR"/>
          <w14:ligatures w14:val="none"/>
        </w:rPr>
        <w:t>31-12-2025</w:t>
      </w:r>
      <w:r w:rsidRPr="00FF7643">
        <w:rPr>
          <w:rFonts w:ascii="Calibri" w:eastAsia="Calibri" w:hAnsi="Calibri" w:cs="Calibri"/>
          <w:color w:val="000000"/>
          <w:kern w:val="0"/>
          <w:lang w:eastAsia="el-GR" w:bidi="el-GR"/>
          <w14:ligatures w14:val="none"/>
        </w:rPr>
        <w:t>.</w:t>
      </w:r>
    </w:p>
    <w:bookmarkEnd w:id="4"/>
    <w:p w14:paraId="57A401AD"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Η Α.Δ.Π.Δ.Ε.&amp;Ι. διατηρεί το δικαίωμα να διακόψει τη σύμβαση όταν προκύπτουν λόγοι υπηρεσιακοί ή ανωτέρας βίας ή εάν εξασφαλίσει τις προϋποθέσεις κάλυψης των αναγκών καθαριότητας των κτιρίων με δικά της μέσα. Προς τούτο θα ειδοποιήσει τον Ανάδοχο δεκαπέντε (15) ημέρες νωρίτερα. Η Α.Δ.Π.Δ.Ε.&amp;Ι. διατηρεί το δικαίωμα να διακόψει τη σύμβαση χωρίς καμία υποχρέωση, εάν οι ανάγκες της σε προσωπικό καλυφθούν από προσλήψεις ή άλλο δημόσιο φορέα.</w:t>
      </w:r>
    </w:p>
    <w:p w14:paraId="49E131D9"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Ο Ανάδοχος παραιτείται από κάθε αξίωση του έναντι της Α.Δ.Π.Δ.Ε.&amp;Ι., σε περίπτωση καταργήσεως υπηρεσιών που στεγάζονται στα κτίρια της παρούσας σύμβασης ή υπαγωγής τους σε άλλο φορέα εκτός της Α.Δ.Π.Δ.Ε.&amp; Ι. ή για οποιοδήποτε άλλο λόγο εκλείψει ολικώς ή μερικώς η ανάγκη παροχής υπηρεσιών του Αναδόχου την οποία αφορά η Διακήρυξη, οπότε στην περίπτωση αυτή η εκτέλεση των εργασιών για τα συγκεκριμένα κτίρια διακόπτεται με απόφαση της Διεύθυνσης Οικονομικού. Τέλος, ο Ανάδοχος παραιτείται από κάθε αξίωση του σε περίπτωση προσωρινής διακοπής λειτουργίας υπηρεσιών για οποιοδήποτε λόγο.</w:t>
      </w:r>
    </w:p>
    <w:p w14:paraId="5F42302A"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5" w:name="_Toc140232990"/>
      <w:bookmarkStart w:id="6" w:name="_Hlk140224085"/>
      <w:r w:rsidRPr="00FF7643">
        <w:rPr>
          <w:rFonts w:ascii="Calibri" w:eastAsia="Times New Roman" w:hAnsi="Calibri" w:cs="Calibri"/>
          <w:b/>
          <w:bCs/>
          <w:caps/>
          <w:kern w:val="0"/>
          <w:sz w:val="24"/>
          <w:szCs w:val="24"/>
          <w:lang w:eastAsia="zh-CN"/>
          <w14:ligatures w14:val="none"/>
        </w:rPr>
        <w:t>ΑΡΘΡΟ 2</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r w:rsidRPr="00FF7643">
        <w:rPr>
          <w:rFonts w:ascii="Calibri" w:eastAsia="BookAntiqua" w:hAnsi="Calibri" w:cs="Calibri"/>
          <w:b/>
          <w:bCs/>
          <w:caps/>
          <w:kern w:val="0"/>
          <w:sz w:val="24"/>
          <w:szCs w:val="24"/>
          <w:lang w:eastAsia="zh-CN"/>
          <w14:ligatures w14:val="none"/>
        </w:rPr>
        <w:t>παρεχομενεσ υπηρεσιεσ – τεχνικεσ προδιαγραφεσ/απαιτησεισ</w:t>
      </w:r>
      <w:bookmarkEnd w:id="5"/>
    </w:p>
    <w:bookmarkEnd w:id="6"/>
    <w:p w14:paraId="093EAF66" w14:textId="77777777" w:rsidR="00FF7643" w:rsidRPr="00FF7643" w:rsidRDefault="00FF7643" w:rsidP="00FF7643">
      <w:pPr>
        <w:suppressAutoHyphens/>
        <w:spacing w:before="24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Το συμβατικό αντικείμενο του έργου περιλαμβάνει την παροχή υπηρεσιών καθαριότητας στα κτίρια και στους χώρους που στεγάζονται οι οργανικές μονάδες της Αποκεντρωμένης Διοίκησης Π.Δ.Ε. &amp; Ι. καθ’ όλη τη διάρκεια της εβδομάδας,  σύμφωνα με τις ακόλουθες τεχνικές προδιαγραφές και απαιτήσεις, όπως αυτές προσδιορίζονται στο Παράρτημα Ι της οικείας Διακήρυξης:</w:t>
      </w:r>
    </w:p>
    <w:p w14:paraId="44DBA45C" w14:textId="77777777" w:rsidR="00FF7643" w:rsidRPr="00FF7643" w:rsidRDefault="00FF7643" w:rsidP="00FF7643">
      <w:pPr>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Οι παρεχόμενες υπηρεσίες  μπορούν να διακριθούν σε: 1) υπηρεσίες τακτικής καθαριότητας, 2) υπηρεσίες γενικής καθαριότητας. Αυτές περιλαμβάνουν τις ακόλουθες εργασίες,</w:t>
      </w:r>
    </w:p>
    <w:p w14:paraId="393D4220" w14:textId="77777777" w:rsidR="00FF7643" w:rsidRPr="00FF7643" w:rsidRDefault="00FF7643" w:rsidP="00FF7643">
      <w:pPr>
        <w:autoSpaceDE w:val="0"/>
        <w:spacing w:after="60" w:line="240" w:lineRule="auto"/>
        <w:jc w:val="both"/>
        <w:rPr>
          <w:rFonts w:ascii="Calibri" w:eastAsia="SimSun" w:hAnsi="Calibri" w:cs="Calibri"/>
          <w:kern w:val="0"/>
          <w:u w:val="single"/>
          <w:lang w:eastAsia="zh-CN"/>
          <w14:ligatures w14:val="none"/>
        </w:rPr>
      </w:pPr>
      <w:r w:rsidRPr="00FF7643">
        <w:rPr>
          <w:rFonts w:ascii="Calibri" w:eastAsia="SimSun" w:hAnsi="Calibri" w:cs="Calibri"/>
          <w:kern w:val="0"/>
          <w:u w:val="single"/>
          <w:lang w:eastAsia="zh-CN"/>
          <w14:ligatures w14:val="none"/>
        </w:rPr>
        <w:t>Υπηρεσίες Τακτικής Καθαριότητας (παρέχονται σε εκάστη επίσκεψη του προσωπικού καθαριότητας)</w:t>
      </w:r>
    </w:p>
    <w:p w14:paraId="7E1EA442"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Άδειασμα όλων των καλάθων απορριμμάτων  σε πλαστικούς σάκους  απορριμμάτων και μεταφορά αυτών σε κάδους απορριμμάτων.</w:t>
      </w:r>
    </w:p>
    <w:p w14:paraId="7890619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Τοποθέτηση νέων πλαστικών σάκων σε όλα τα καλάθια απορριμμάτων.</w:t>
      </w:r>
    </w:p>
    <w:p w14:paraId="55FE1575"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val="en-US" w:eastAsia="zh-CN"/>
          <w14:ligatures w14:val="none"/>
        </w:rPr>
      </w:pPr>
      <w:r w:rsidRPr="00FF7643">
        <w:rPr>
          <w:rFonts w:ascii="Calibri" w:eastAsia="SimSun" w:hAnsi="Calibri" w:cs="Calibri"/>
          <w:kern w:val="0"/>
          <w:lang w:eastAsia="zh-CN"/>
          <w14:ligatures w14:val="none"/>
        </w:rPr>
        <w:t>Καθαρισμός της επιφάνειας των γραφείων και των βοηθητικών επίπλων  (</w:t>
      </w:r>
      <w:proofErr w:type="spellStart"/>
      <w:r w:rsidRPr="00FF7643">
        <w:rPr>
          <w:rFonts w:ascii="Calibri" w:eastAsia="SimSun" w:hAnsi="Calibri" w:cs="Calibri"/>
          <w:kern w:val="0"/>
          <w:lang w:eastAsia="zh-CN"/>
          <w14:ligatures w14:val="none"/>
        </w:rPr>
        <w:t>συρταρτιέρες</w:t>
      </w:r>
      <w:proofErr w:type="spellEnd"/>
      <w:r w:rsidRPr="00FF7643">
        <w:rPr>
          <w:rFonts w:ascii="Calibri" w:eastAsia="SimSun" w:hAnsi="Calibri" w:cs="Calibri"/>
          <w:kern w:val="0"/>
          <w:lang w:eastAsia="zh-CN"/>
          <w14:ligatures w14:val="none"/>
        </w:rPr>
        <w:t xml:space="preserve">, βιβλιοθήκες, ράφια αρχειοθέτησης, καθίσματα γραφείου), των Η/Υ και των παρελκομένων αυτών,  καθώς και των τηλεφωνικών συσκευών. Απολύμανση των τηλεφωνικών συσκευών με κατάλληλα προϊόντα </w:t>
      </w:r>
      <w:proofErr w:type="spellStart"/>
      <w:r w:rsidRPr="00FF7643">
        <w:rPr>
          <w:rFonts w:ascii="Calibri" w:eastAsia="SimSun" w:hAnsi="Calibri" w:cs="Calibri"/>
          <w:kern w:val="0"/>
          <w:lang w:eastAsia="zh-CN"/>
          <w14:ligatures w14:val="none"/>
        </w:rPr>
        <w:t>καθαρισμο</w:t>
      </w:r>
      <w:proofErr w:type="spellEnd"/>
      <w:r w:rsidRPr="00FF7643">
        <w:rPr>
          <w:rFonts w:ascii="Calibri" w:eastAsia="SimSun" w:hAnsi="Calibri" w:cs="Calibri"/>
          <w:kern w:val="0"/>
          <w:lang w:val="en-US" w:eastAsia="zh-CN"/>
          <w14:ligatures w14:val="none"/>
        </w:rPr>
        <w:t>ύ.</w:t>
      </w:r>
    </w:p>
    <w:p w14:paraId="0F8A1DB9"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διακοπτών των φωτιστικών σωμάτων και  των σωμάτων κλιματισμού.</w:t>
      </w:r>
    </w:p>
    <w:p w14:paraId="40A2EB1E"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Καθαρισμός και απολύμανση των  πόμολων/χειρολαβών των εσωτερικών και εξωτερικών πορτών </w:t>
      </w:r>
      <w:proofErr w:type="spellStart"/>
      <w:r w:rsidRPr="00FF7643">
        <w:rPr>
          <w:rFonts w:ascii="Calibri" w:eastAsia="SimSun" w:hAnsi="Calibri" w:cs="Calibri"/>
          <w:kern w:val="0"/>
          <w:lang w:eastAsia="zh-CN"/>
          <w14:ligatures w14:val="none"/>
        </w:rPr>
        <w:t>καθώςκαι</w:t>
      </w:r>
      <w:proofErr w:type="spellEnd"/>
      <w:r w:rsidRPr="00FF7643">
        <w:rPr>
          <w:rFonts w:ascii="Calibri" w:eastAsia="SimSun" w:hAnsi="Calibri" w:cs="Calibri"/>
          <w:kern w:val="0"/>
          <w:lang w:eastAsia="zh-CN"/>
          <w14:ligatures w14:val="none"/>
        </w:rPr>
        <w:t xml:space="preserve"> των πόμολων/χειρολαβών των παραθύρων.</w:t>
      </w:r>
    </w:p>
    <w:p w14:paraId="4522BE7B"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Σκούπισμα και σφουγγάρισμα  των δαπέδων των γραφείων, των βοηθητικών και των κοινοχρήστων χώρων.</w:t>
      </w:r>
    </w:p>
    <w:p w14:paraId="60F253B1"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με ηλεκτρική σκούπα των χώρων που έχουν μοκέτες και χαλιά.</w:t>
      </w:r>
    </w:p>
    <w:p w14:paraId="4B81936D"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lastRenderedPageBreak/>
        <w:t>Σκούπισμα και σφουγγάρισμα  του κλιμακοστασίου και της κεντρικής εισόδου των κτιρίων (δύο (2) φορές ανά εβδομάδα) .</w:t>
      </w:r>
    </w:p>
    <w:p w14:paraId="4501AC8A"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κιγκλιδωμάτων/κουπαστών του κλιμακοστασίου(δύο (2) φορές ανά εβδομάδα) .</w:t>
      </w:r>
    </w:p>
    <w:p w14:paraId="6C451235"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θαλάμων, των δαπέδων και της θύρας των ανελκυστήρων.</w:t>
      </w:r>
    </w:p>
    <w:p w14:paraId="30D8608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Επιμελής υγρός καθαρισμός και απολύμανση των ειδών υγιεινής, των πλακιδίων,  των καθρεπτών και χειρολαβών των θυρών των τουαλετών. Αφαίρεση αλάτων από τις σωληνώσεις χρωμίου.</w:t>
      </w:r>
    </w:p>
    <w:p w14:paraId="77FD179A"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και απολύμανση στα βουρτσάκια καθαρισμού λεκάνης.</w:t>
      </w:r>
    </w:p>
    <w:p w14:paraId="437F5DFD"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Τοποθέτηση υγρού σαπουνιού και χαρτιού υγείας (όταν απαιτείται) στις ειδικές θήκες στις  τουαλέτες.</w:t>
      </w:r>
    </w:p>
    <w:p w14:paraId="0845943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και απολύμανση των κοινόχρηστων κουζινών  (πάγκοι, νιπτήρες και ντουλάπια).</w:t>
      </w:r>
    </w:p>
    <w:p w14:paraId="7054E67D" w14:textId="77777777" w:rsidR="00FF7643" w:rsidRPr="00FF7643" w:rsidRDefault="00FF7643" w:rsidP="00FF7643">
      <w:pPr>
        <w:autoSpaceDE w:val="0"/>
        <w:spacing w:after="60" w:line="240" w:lineRule="auto"/>
        <w:ind w:left="720"/>
        <w:jc w:val="both"/>
        <w:rPr>
          <w:rFonts w:ascii="Calibri" w:eastAsia="SimSun" w:hAnsi="Calibri" w:cs="Calibri"/>
          <w:kern w:val="0"/>
          <w:lang w:eastAsia="zh-CN"/>
          <w14:ligatures w14:val="none"/>
        </w:rPr>
      </w:pPr>
    </w:p>
    <w:p w14:paraId="041B2CB2" w14:textId="77777777" w:rsidR="00FF7643" w:rsidRPr="00FF7643" w:rsidRDefault="00FF7643" w:rsidP="00FF7643">
      <w:pPr>
        <w:autoSpaceDE w:val="0"/>
        <w:spacing w:after="60" w:line="240" w:lineRule="auto"/>
        <w:jc w:val="both"/>
        <w:rPr>
          <w:rFonts w:ascii="Calibri" w:eastAsia="SimSun" w:hAnsi="Calibri" w:cs="Calibri"/>
          <w:kern w:val="0"/>
          <w:u w:val="single"/>
          <w:lang w:eastAsia="zh-CN"/>
          <w14:ligatures w14:val="none"/>
        </w:rPr>
      </w:pPr>
      <w:r w:rsidRPr="00FF7643">
        <w:rPr>
          <w:rFonts w:ascii="Calibri" w:eastAsia="SimSun" w:hAnsi="Calibri" w:cs="Calibri"/>
          <w:kern w:val="0"/>
          <w:u w:val="single"/>
          <w:lang w:eastAsia="zh-CN"/>
          <w14:ligatures w14:val="none"/>
        </w:rPr>
        <w:t>Υπηρεσίες Γενικής Καθαριότητας (παρέχονται σε περιοδική βάση)</w:t>
      </w:r>
    </w:p>
    <w:p w14:paraId="218E4FB4"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υαλοπινάκων (τζαμιών) κτιρίων.  Καθαρισμός εσωτερικής πλευράς, μία(1) φορά ανά μήνα. Καθαρισμός εξωτερικής πλευράς, μία(1) φορά ανά τρίμηνο.</w:t>
      </w:r>
    </w:p>
    <w:p w14:paraId="6B947837"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πρεβαζιών και κουφωμάτων, μία(1) φορά ανά μήνα.</w:t>
      </w:r>
    </w:p>
    <w:p w14:paraId="39D4CF4A"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μπαλκονιών και λοιπών κοινόχρηστων εξωτερικών χώρων, μία(1) φορά ανά μήνα.</w:t>
      </w:r>
    </w:p>
    <w:p w14:paraId="342126B8"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Απολύμανση των καλάθων απορριμμάτων, μία(1) φορά ανά μήνα.</w:t>
      </w:r>
    </w:p>
    <w:p w14:paraId="76D73CB4" w14:textId="77777777" w:rsidR="00FF7643" w:rsidRPr="00FF7643" w:rsidRDefault="00FF7643" w:rsidP="00FF7643">
      <w:pPr>
        <w:numPr>
          <w:ilvl w:val="0"/>
          <w:numId w:val="25"/>
        </w:numPr>
        <w:suppressAutoHyphens/>
        <w:autoSpaceDE w:val="0"/>
        <w:spacing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εσωτερικών διαχωριστικών γραφείων, μία(1) φορά ανά μήνα.</w:t>
      </w:r>
    </w:p>
    <w:p w14:paraId="3A40B9C1" w14:textId="77777777" w:rsidR="00FF7643" w:rsidRPr="00FF7643" w:rsidRDefault="00FF7643" w:rsidP="00FF7643">
      <w:pPr>
        <w:autoSpaceDE w:val="0"/>
        <w:spacing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Πέρα των ανωτέρω, το προσωπικό του Αναδόχου υποχρεούται στο κλείσιμο τυχόν ξεχασμένων ανοικτών παραθύρων και θυρών, καθώς και κλιματιστικών μηχανημάτων, ηλεκτρικών καλοριφέρ, λοιπών ηλεκτρικών συσκευών και φωτιστικών σωμάτων που παραλείφθηκε να απενεργοποιηθούν από τους υπαλλήλους.</w:t>
      </w:r>
    </w:p>
    <w:p w14:paraId="6022FE66"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 εξοπλισμός  και τα υλικά καθαριότητας  που απαιτούνται για τις παραπάνω εργασίες παρέχονται με ευθύνη και δαπάνη του Αναδόχου. Υπεύθυνος για τη φύλαξη αυτών είναι ο Ανάδοχος.</w:t>
      </w:r>
    </w:p>
    <w:p w14:paraId="39866E5D"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Τα αναλώσιμα είδη για τις τουαλέτες (όπως χαρτί υγείας, υγρό σαπούνι, και  </w:t>
      </w:r>
      <w:proofErr w:type="spellStart"/>
      <w:r w:rsidRPr="00FF7643">
        <w:rPr>
          <w:rFonts w:ascii="Calibri" w:eastAsia="SimSun" w:hAnsi="Calibri" w:cs="Calibri"/>
          <w:kern w:val="0"/>
          <w:lang w:eastAsia="zh-CN"/>
          <w14:ligatures w14:val="none"/>
        </w:rPr>
        <w:t>χειροπετσέτες</w:t>
      </w:r>
      <w:proofErr w:type="spellEnd"/>
      <w:r w:rsidRPr="00FF7643">
        <w:rPr>
          <w:rFonts w:ascii="Calibri" w:eastAsia="SimSun" w:hAnsi="Calibri" w:cs="Calibri"/>
          <w:kern w:val="0"/>
          <w:lang w:eastAsia="zh-CN"/>
          <w14:ligatures w14:val="none"/>
        </w:rPr>
        <w:t>) παρέχονται με ευθύνη και δαπάνη της Α.Δ.Π.Δ.Ε.&amp;Ι..</w:t>
      </w:r>
    </w:p>
    <w:p w14:paraId="7544C16B"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 εξοπλισμός  και τα υλικά καθαριότητας   δε θα πρέπει να προκαλούν φθορές (βραχυχρόνια και μακροχρόνια) στις εγκαταστάσεις και στον εξοπλισμό των κτιρίων.</w:t>
      </w:r>
      <w:r w:rsidRPr="00FF7643">
        <w:rPr>
          <w:rFonts w:ascii="Calibri" w:eastAsia="Times New Roman" w:hAnsi="Calibri" w:cs="Calibri"/>
          <w:kern w:val="0"/>
          <w:szCs w:val="24"/>
          <w:lang w:eastAsia="zh-CN"/>
          <w14:ligatures w14:val="none"/>
        </w:rPr>
        <w:t xml:space="preserve"> </w:t>
      </w:r>
      <w:r w:rsidRPr="00FF7643">
        <w:rPr>
          <w:rFonts w:ascii="Calibri" w:eastAsia="SimSun" w:hAnsi="Calibri" w:cs="Calibri"/>
          <w:kern w:val="0"/>
          <w:lang w:eastAsia="zh-CN"/>
          <w14:ligatures w14:val="none"/>
        </w:rPr>
        <w:t xml:space="preserve">Ο Ανάδοχος υποχρεούται να λαμβάνει κάθε μέτρο ασφάλειας και προστασίας για την αποτροπή ζημιάς, φθοράς ή βλάβης σε πράγματα και σε εγκαταστάσεις της Αναθέτουσας Αρχής και να είναι υπεύθυνος για την αποκατάσταση κάθε είδους ζημιάς, φθοράς ή βλάβης σε πράγματα και εγκαταστάσεις της Αναθέτουσας Αρχής που θα προκληθούν από πράξεις ή παραλείψεις των υπαλλήλων του ή </w:t>
      </w:r>
      <w:proofErr w:type="spellStart"/>
      <w:r w:rsidRPr="00FF7643">
        <w:rPr>
          <w:rFonts w:ascii="Calibri" w:eastAsia="SimSun" w:hAnsi="Calibri" w:cs="Calibri"/>
          <w:kern w:val="0"/>
          <w:lang w:eastAsia="zh-CN"/>
          <w14:ligatures w14:val="none"/>
        </w:rPr>
        <w:t>προστιθέντων</w:t>
      </w:r>
      <w:proofErr w:type="spellEnd"/>
      <w:r w:rsidRPr="00FF7643">
        <w:rPr>
          <w:rFonts w:ascii="Calibri" w:eastAsia="SimSun" w:hAnsi="Calibri" w:cs="Calibri"/>
          <w:kern w:val="0"/>
          <w:lang w:eastAsia="zh-CN"/>
          <w14:ligatures w14:val="none"/>
        </w:rPr>
        <w:t xml:space="preserve"> αυτού ή ακόμα και από ελαττωματικό εξοπλισμό, κατά την εκτέλεση της σύμβασης.</w:t>
      </w:r>
    </w:p>
    <w:p w14:paraId="69BD2BB1"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προϊόντα καθαρισμού πρέπει να είναι εγκεκριμένα από το Γενικό Χημείο του Κράτους.</w:t>
      </w:r>
    </w:p>
    <w:p w14:paraId="19420F07"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απολυμαντικά προϊόντα πρέπει να είναι εγκεκριμένα από τον Εθνικό Οργανισμό Φαρμάκων και να έχουν πιστοποίηση κατά ISO 9001 ή ισοδύναμο και να φέρουν επισήμανση CE (σε ισχύ).</w:t>
      </w:r>
    </w:p>
    <w:p w14:paraId="16473E56"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απορρυπαντικά, όπως και τα απολυμαντικά προϊόντα, δεν πρέπει να έχουν σε καμία περίπτωση δυσάρεστες οσμές, να είναι επιβλαβή για την υγεία των εργαζομένων και των επισκεπτών, αλλά και του ίδιου του προσωπικού καθαριότητας, όπου αυτό τα χρησιμοποιεί. Για οποιοδήποτε πρόβλημα υγείας παρουσιαστεί είτε στο προσωπικό του Αναδόχου είτε στο προσωπικό των κτιρίων από κακή χρήση των καθαριστικών, υπεύθυνος και υπόλογος είναι ο Ανάδοχος.</w:t>
      </w:r>
    </w:p>
    <w:p w14:paraId="462F24F6"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συχνότητα εκτέλεσης των παραπάνω εργασιών για κάθε υπηρεσία της Α.Δ.Π.Δ.Ε.&amp; Ι. προσδιορίζεται στον σχετικό πίνακα της παραγράφου Α.3  του Παραρτήματος Ι της οικείας Διακήρυξης, σε συνδυασμό με τα στοιχεία της οικονομικής και τεχνικής προσφοράς του Αναδόχου, καθώς και στο άρθρο 3 της παρούσας σύμβασης.</w:t>
      </w:r>
    </w:p>
    <w:p w14:paraId="19A9C24B"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7" w:name="_Toc140232991"/>
      <w:bookmarkStart w:id="8" w:name="_Hlk140225162"/>
      <w:r w:rsidRPr="00FF7643">
        <w:rPr>
          <w:rFonts w:ascii="Calibri" w:eastAsia="Times New Roman" w:hAnsi="Calibri" w:cs="Calibri"/>
          <w:b/>
          <w:bCs/>
          <w:caps/>
          <w:kern w:val="0"/>
          <w:sz w:val="24"/>
          <w:szCs w:val="24"/>
          <w:lang w:eastAsia="zh-CN"/>
          <w14:ligatures w14:val="none"/>
        </w:rPr>
        <w:lastRenderedPageBreak/>
        <w:t>ΑΡΘΡΟ 3</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r w:rsidRPr="00FF7643">
        <w:rPr>
          <w:rFonts w:ascii="Calibri" w:eastAsia="BookAntiqua" w:hAnsi="Calibri" w:cs="Calibri"/>
          <w:b/>
          <w:bCs/>
          <w:caps/>
          <w:kern w:val="0"/>
          <w:sz w:val="24"/>
          <w:szCs w:val="24"/>
          <w:lang w:eastAsia="zh-CN"/>
          <w14:ligatures w14:val="none"/>
        </w:rPr>
        <w:t>παρεχομενεσ υπηρεσιεσ – συχνοτητα – απασχολουμενο προσωπικο -συνολικεσ εργατοωρεσ</w:t>
      </w:r>
      <w:bookmarkEnd w:id="7"/>
    </w:p>
    <w:bookmarkEnd w:id="8"/>
    <w:p w14:paraId="208F7151" w14:textId="77777777" w:rsidR="00FF7643" w:rsidRPr="00FF7643" w:rsidRDefault="00FF7643" w:rsidP="00FF7643">
      <w:pPr>
        <w:suppressAutoHyphens/>
        <w:spacing w:before="240" w:after="120" w:line="240" w:lineRule="auto"/>
        <w:jc w:val="both"/>
        <w:rPr>
          <w:rFonts w:ascii="Calibri" w:eastAsia="Times New Roman" w:hAnsi="Calibri" w:cs="Calibri"/>
          <w:i/>
          <w:iCs/>
          <w:kern w:val="0"/>
          <w:szCs w:val="24"/>
          <w:lang w:eastAsia="zh-CN"/>
          <w14:ligatures w14:val="none"/>
        </w:rPr>
      </w:pPr>
      <w:r w:rsidRPr="00FF7643">
        <w:rPr>
          <w:rFonts w:ascii="Calibri" w:eastAsia="Times New Roman" w:hAnsi="Calibri" w:cs="Calibri"/>
          <w:i/>
          <w:iCs/>
          <w:kern w:val="0"/>
          <w:szCs w:val="24"/>
          <w:lang w:eastAsia="zh-CN"/>
          <w14:ligatures w14:val="none"/>
        </w:rPr>
        <w:t xml:space="preserve">(σε αντιστοιχία με το/α </w:t>
      </w:r>
      <w:proofErr w:type="spellStart"/>
      <w:r w:rsidRPr="00FF7643">
        <w:rPr>
          <w:rFonts w:ascii="Calibri" w:eastAsia="Times New Roman" w:hAnsi="Calibri" w:cs="Calibri"/>
          <w:i/>
          <w:iCs/>
          <w:kern w:val="0"/>
          <w:szCs w:val="24"/>
          <w:lang w:eastAsia="zh-CN"/>
          <w14:ligatures w14:val="none"/>
        </w:rPr>
        <w:t>κατακυρωθέν</w:t>
      </w:r>
      <w:proofErr w:type="spellEnd"/>
      <w:r w:rsidRPr="00FF7643">
        <w:rPr>
          <w:rFonts w:ascii="Calibri" w:eastAsia="Times New Roman" w:hAnsi="Calibri" w:cs="Calibri"/>
          <w:i/>
          <w:iCs/>
          <w:kern w:val="0"/>
          <w:szCs w:val="24"/>
          <w:lang w:eastAsia="zh-CN"/>
          <w14:ligatures w14:val="none"/>
        </w:rPr>
        <w:t>/τα Τμήμα/τα στον Ανάδοχο – και την οικονομική προσφορά αυτού-  συμπληρώνεται πίνακας που ανά Τμήμα και Υπηρεσία της Α.Δ.Π.Δ.Ε.&amp;Ι. αναφέρει: α) τον αριθμό των εργαζομένων που θα απασχοληθούν σε κάθε Υπηρεσία, β) τη συχνότητα καθαρισμού ανά εβδομάδα, γ) τις ώρες απασχόλησης εκάστου εργαζομένου ανά εβδομάδα, δ) τις συνολικές εργατοώρες ανά Υπηρεσία σε ετήσια βάση.)</w:t>
      </w:r>
    </w:p>
    <w:p w14:paraId="39FB0180"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9" w:name="_Toc140232992"/>
      <w:r w:rsidRPr="00FF7643">
        <w:rPr>
          <w:rFonts w:ascii="Calibri" w:eastAsia="Times New Roman" w:hAnsi="Calibri" w:cs="Calibri"/>
          <w:b/>
          <w:bCs/>
          <w:caps/>
          <w:kern w:val="0"/>
          <w:sz w:val="24"/>
          <w:szCs w:val="24"/>
          <w:lang w:eastAsia="zh-CN"/>
          <w14:ligatures w14:val="none"/>
        </w:rPr>
        <w:t>ΑΡΘΡΟ 4</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ΥΠΟΧΡΕΩΣΕΙΣ ΑΝΑΔΟΧΟΥ</w:t>
      </w:r>
      <w:bookmarkEnd w:id="9"/>
    </w:p>
    <w:p w14:paraId="6D755381"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1. Ο Ανάδοχος υποχρεούται να τηρεί τις υποχρεώσεις του που απορρέουν από τις διατάξεις της περιβαλλοντικής, κοινωνικοασφαλιστικής και εργατικής και ασφαλιστικής νομοθεσίας και της νομοθεσίας περί υγείας και ασφάλειας των εργαζομένων και πρόληψης του επαγγελματικού κινδύνου,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και πρόληψης του επαγγελματικού κινδύνου, τις λοιπές κοινωνικές παροχές, αποζημιώσεις, φόρους, </w:t>
      </w:r>
      <w:proofErr w:type="spellStart"/>
      <w:r w:rsidRPr="00FF7643">
        <w:rPr>
          <w:rFonts w:ascii="Calibri" w:eastAsia="SimSun" w:hAnsi="Calibri" w:cs="Calibri"/>
          <w:kern w:val="0"/>
          <w:lang w:eastAsia="zh-CN"/>
          <w14:ligatures w14:val="none"/>
        </w:rPr>
        <w:t>κ.λ.π</w:t>
      </w:r>
      <w:proofErr w:type="spellEnd"/>
      <w:r w:rsidRPr="00FF7643">
        <w:rPr>
          <w:rFonts w:ascii="Calibri" w:eastAsia="SimSun" w:hAnsi="Calibri" w:cs="Calibri"/>
          <w:kern w:val="0"/>
          <w:lang w:eastAsia="zh-CN"/>
          <w14:ligatures w14:val="none"/>
        </w:rPr>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14:paraId="49116B0E"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2. Στην Αναθέτουσα Αρχή παρέχεται η δυνατότητα για έλεγχο των ανωτέρω μέσω των ασφαλιστικών ταμείων </w:t>
      </w:r>
      <w:proofErr w:type="spellStart"/>
      <w:r w:rsidRPr="00FF7643">
        <w:rPr>
          <w:rFonts w:ascii="Calibri" w:eastAsia="SimSun" w:hAnsi="Calibri" w:cs="Calibri"/>
          <w:kern w:val="0"/>
          <w:lang w:eastAsia="zh-CN"/>
          <w14:ligatures w14:val="none"/>
        </w:rPr>
        <w:t>κ.λ.π</w:t>
      </w:r>
      <w:proofErr w:type="spellEnd"/>
      <w:r w:rsidRPr="00FF7643">
        <w:rPr>
          <w:rFonts w:ascii="Calibri" w:eastAsia="SimSun" w:hAnsi="Calibri" w:cs="Calibri"/>
          <w:kern w:val="0"/>
          <w:lang w:eastAsia="zh-CN"/>
          <w14:ligatures w14:val="none"/>
        </w:rPr>
        <w:t>. Σε περίπτωση που διαπιστωθεί μη τήρηση, μερικώς ή συνολικά των παραπάνω αναφερόμενων όρων παρέχεται το δικαίωμα στην Αναθέτουσα Αρχή να καταγγείλει μονομερώς τη σύμβαση.</w:t>
      </w:r>
    </w:p>
    <w:p w14:paraId="3C44E735"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3. Ο Ανάδοχος υποχρεούται να διαθέτει έναν (1) επόπτη/υπεύθυνο επικοινωνίας – ανά Τμήμα που θα του ανατεθεί -  καθ’ όλη τη διάρκεια της σύμβασης, για την επίβλεψη αυτής και την επικοινωνία με αρμόδια όργανα της Αναθέτουσας Αρχής, τον/την οποίο-α θα γνωστοποιήσει σε αυτήν. Σε περίπτωση αντικατάστασης ο Ανάδοχος θα πρέπει να ενημερώνει εγκαίρως την Υπηρεσία που παρακολουθεί τη σύμβαση.</w:t>
      </w:r>
    </w:p>
    <w:p w14:paraId="3A669E0B"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4. O Ανάδοχος έχει την υποχρέωση να εξασφαλίζει ανελλιπώς το συμφωνημένο αριθμό προσωπικού για την καθαριότητα των αντίστοιχων εγκαταστάσεων και να αναπληρώνει χωρίς καθυστέρηση τους υπαλλήλους του που απουσιάζουν για οποιοδήποτε λόγο (άδεια, ασθένεια κ.λπ.) και γενικότερα, να καλύπτει τα κενά από ασθένειες ή αδικαιολόγητες απουσίες για την εκπλήρωση των αναλαμβανομένων με την παρούσα υποχρεώσεών του έναντι της Αναθέτουσας Αρχής. Σε περίπτωση ασθένειας κατά την ώρα της υπηρεσίας των εργαζομένων ή αν τυχόν κριθούν ακατάλληλοι από την Αναθέτουσα Αρχή, θα υπάρχει δυνατότητα άμεσης αντικατάστασής τους από συναδέλφους τους, οι οποίοι θα έχουν τη σχετική όμοια επαγγελματική ιδιότητα, ασφάλιση και προσόντα. Σε κάθε περίπτωση, ο Ανάδοχος θα πρέπει να ενημερώνει εγκαίρως την Υπηρεσία που παρακολουθεί τη σύμβαση.</w:t>
      </w:r>
    </w:p>
    <w:p w14:paraId="0DC9D1E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5. Το προσωπικό του αναδόχου πρέπει να είναι κατάλληλα εκπαιδευμένο, ειδικευμένο και ενημερωμένο σε γενικούς και ειδικούς κανόνες υγιεινής.</w:t>
      </w:r>
    </w:p>
    <w:p w14:paraId="128676D1"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6. Ο Ανάδοχος υποχρεούται, ανά τρίμηνο,  να υποβάλλει στην Αναθέτουσα Αρχή κατάσταση  του προσωπικού καθαριότητας που θα απασχολείται στις κατά τόπους υπηρεσίες του Τμήματος που του έχει ανατεθεί. Στην κατάσταση αυτή θα αναφέρονται τα πλήρη στοιχεία του προσωπικού που θα απασχοληθεί, </w:t>
      </w:r>
      <w:r w:rsidRPr="00FF7643">
        <w:rPr>
          <w:rFonts w:ascii="Calibri" w:eastAsia="Times New Roman" w:hAnsi="Calibri" w:cs="Calibri"/>
          <w:kern w:val="0"/>
          <w:szCs w:val="24"/>
          <w:lang w:eastAsia="zh-CN"/>
          <w14:ligatures w14:val="none"/>
        </w:rPr>
        <w:lastRenderedPageBreak/>
        <w:t>συμπεριλαμβανομένων και των στοιχείων επικοινωνίας του. Το προσωπικό αυτό να είναι σταθερό κατά τη διάρκεια του τριμήνου, χωρίς εναλλαγή προσώπων (εκτός από περιπτώσεις που αιτιολογούνται πλήρως όπως παραίτηση, απόλυση, άδεια, ασθένεια κ.τ.λ.). Σε περίπτωση που υπάρξει μεταβολή του απασχολούμενου προσωπικού που αναφέρεται στην κατάσταση, θα πρέπει να υπάρξει ειδοποίηση της Αναθέτουσας Αρχής μέσω ηλεκτρονικού ταχυδρομείου.</w:t>
      </w:r>
    </w:p>
    <w:p w14:paraId="4B88F8FB"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7. Ο Ανάδοχος υποχρεούται να εφοδιάζει τους </w:t>
      </w:r>
      <w:proofErr w:type="spellStart"/>
      <w:r w:rsidRPr="00FF7643">
        <w:rPr>
          <w:rFonts w:ascii="Calibri" w:eastAsia="Times New Roman" w:hAnsi="Calibri" w:cs="Calibri"/>
          <w:kern w:val="0"/>
          <w:szCs w:val="24"/>
          <w:lang w:eastAsia="zh-CN"/>
          <w14:ligatures w14:val="none"/>
        </w:rPr>
        <w:t>εργαζoμένους</w:t>
      </w:r>
      <w:proofErr w:type="spellEnd"/>
      <w:r w:rsidRPr="00FF7643">
        <w:rPr>
          <w:rFonts w:ascii="Calibri" w:eastAsia="Times New Roman" w:hAnsi="Calibri" w:cs="Calibri"/>
          <w:kern w:val="0"/>
          <w:szCs w:val="24"/>
          <w:lang w:eastAsia="zh-CN"/>
          <w14:ligatures w14:val="none"/>
        </w:rPr>
        <w:t xml:space="preserve"> του με αντίγραφο της κατάστασης  του προσωπικού που θα </w:t>
      </w:r>
      <w:proofErr w:type="spellStart"/>
      <w:r w:rsidRPr="00FF7643">
        <w:rPr>
          <w:rFonts w:ascii="Calibri" w:eastAsia="Times New Roman" w:hAnsi="Calibri" w:cs="Calibri"/>
          <w:kern w:val="0"/>
          <w:szCs w:val="24"/>
          <w:lang w:eastAsia="zh-CN"/>
          <w14:ligatures w14:val="none"/>
        </w:rPr>
        <w:t>αποσχοληθεί</w:t>
      </w:r>
      <w:proofErr w:type="spellEnd"/>
      <w:r w:rsidRPr="00FF7643">
        <w:rPr>
          <w:rFonts w:ascii="Calibri" w:eastAsia="Times New Roman" w:hAnsi="Calibri" w:cs="Calibri"/>
          <w:kern w:val="0"/>
          <w:szCs w:val="24"/>
          <w:lang w:eastAsia="zh-CN"/>
          <w14:ligatures w14:val="none"/>
        </w:rPr>
        <w:t xml:space="preserve"> στο εν λόγω Τμήμα ή απόσπασμα αυτής, όταν απασχολούνται στις υπό καθαριότητα εγκαταστάσεις.</w:t>
      </w:r>
    </w:p>
    <w:p w14:paraId="60C492D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8. Ο Ανάδοχος είναι υποχρεωμένος να συνεργάζεται με την Αναθέτουσα Αρχή για την τήρηση της σύμβασης.</w:t>
      </w:r>
    </w:p>
    <w:p w14:paraId="70424441"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9.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14:paraId="39415F02"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10. Ο Ανάδοχος υποχρεούται να λαμβάνει κάθε μέτρο ασφαλείας και προστασίας για την αποτροπή ζημιάς, φθοράς ή βλάβης στις εγκαταστάσεις της Αναθέτουσας Αρχής και είναι μοναδικός υπεύθυνος και υπόχρεος για την αποζημίωση οποιουδήποτε, για κάθε φύσεως και είδους ζημιές, που τυχόν υποστεί από πράξεις ή παραλείψεις του ιδίου ή των προσώπων που θα χρησιμοποιήσει για την εκτέλεση της σύμβασης. Στις περιπτώσεις αυτές, αν τυχόν υποχρεωθεί η Αναθέτουσα Αρχή να καταβάλει οποιαδήποτε αποζημίωση, ο Ανάδοχος υποχρεούται να καταβάλει σ’ αυτήν το αντίστοιχο ποσό, συμπεριλαμβανομένων τυχόν τόκων και εξόδων. Η Αναθέτουσα Αρχή δε φέρει καμία αστική ή άλλη ευθύνη έναντι του προσωπικού που θα απασχοληθεί για την εκτέλεση της σύμβασης. Σε περίπτωση βλάβης ή ζημίας που προκληθεί στο προσωπικό του Αναδόχου ή σε τρίτους ή στις κτιριακές εγκαταστάσεις της Αναθέτουσα Αρχή στο πλαίσιο εκτέλεσης της σύμβασης, ο Ανάδοχος υποχρεούται για την αποκατάσταση αυτών, εφόσον αυτή οφείλεται σε υπαιτιότητα του.</w:t>
      </w:r>
    </w:p>
    <w:p w14:paraId="1BE6B110"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11. Καθ’ όλη τη διάρκεια της σύμβασης αλλά και μετά τη λήξη ή λύση αυτής, ο Ανάδοχος έχει την υποχρέωση να τηρήσει εμπιστευτικές και να μη γνωστοποιήσει σε οποιοδήποτε τρίτο, οποιαδήποτε έγγραφα (στοιχεία, σχέδια κατόψεων) ή κάθε άλλου είδους πληροφορίες που θα περιέλθουν σε γνώση του κατά την εκτέλεση της σύμβασης και την εκπλήρωση των συμβατικών του υποχρεώσεων ή επ’ ευκαιρία εκτέλεσης αυτών και αφορούν την Αναθέτουσα Αρχή ή τις δραστηριότητές της. Ο Ανάδοχος δεσμεύεται ειδικότερα ότι δεν θα χρησιμοποιήσει ή θα αποκαλύψει τις πληροφορίες ή θα ανακοινώσει προφορικά ή θα διαρρεύσει εγγράφως ή με οποιονδήποτε άλλο τρόπο θα διαβιβάσει ή θα γνωστοποιήσει προς τρίτους οποιαδήποτε πληροφορία τυχόν έρθει σε γνώση του στο πλαίσιο ή επ’ ευκαιρία της εκτέλεσης των συμβατικών του υποχρεώσεων. Σε περίπτωση ουσιώδους παραβίασης της υποχρέωσης εμπιστευτικότητας κατά τα ανωτέρω, η Αναθέτουσα Αρχή έχει δικαίωμα να καταγγείλει άμεσα τη σύμβαση.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 Επίσης, θα αναλάβει την υποχρέωση να μην γνωστοποιήσει μέρος ή το σύνολο της σύμβασης που θα εκτελέσει χωρίς την προηγούμενη έγγραφη συγκατάθεση της Αναθέτουσας Αρχής. Η υποχρέωση αυτή επεκτείνεται και στο προσωπικό του, καθώς και σε κάθε τυχόν υπεργολάβο απασχολεί σχετικά. Σε περίπτωση ουσιώδους παραβίασης των υποχρεώσεων τήρησης της εμπιστευτικότητας κατά τα ανωτέρω, η Αναθέτουσα Αρχή έχει δικαίωμα να καταγγείλει άμεσα τη σύμβαση, με όλες τις συνακόλουθες συνέπειες.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w:t>
      </w:r>
    </w:p>
    <w:p w14:paraId="7C236469"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12. Ο Ανάδοχος και το προσωπικό καθαριότητας που θα χρησιμοποιήσει κατά την εκτέλεση της σύμβασης, δεν έχουν καμία απολύτως σχέση εξαρτημένης εργασίας με την Αναθέτουσα Αρχή, οι δε μισθοί και αμοιβές τους, καθώς και οποιεσδήποτε άλλες υποχρεώσεις (δώρα Χριστουγέννων και Πάσχα, αποζημίωση υπερωριακής απασχόλησης ή οποιαδήποτε άλλη αμοιβή, εισφορές κλπ.),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14:paraId="74D019C9"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13. Ο Ανάδοχος οφείλει να εξασφαλίζει ότι το προσωπικό καθαριότητας που θα απασχοληθεί κατά την εκτέλεση της σύμβασης, γνωρίζει πολύ καλά την ελληνική γλώσσα, είναι άριστο στο ήθος του, άψογο ως προς τη συμπεριφορά απέναντι σε τρίτους και στο προσωπικό της Υπηρεσίας, διατηρεί υψηλό επίπεδο </w:t>
      </w:r>
      <w:r w:rsidRPr="00FF7643">
        <w:rPr>
          <w:rFonts w:ascii="Calibri" w:eastAsia="Times New Roman" w:hAnsi="Calibri" w:cs="Calibri"/>
          <w:kern w:val="0"/>
          <w:szCs w:val="24"/>
          <w:lang w:eastAsia="zh-CN"/>
          <w14:ligatures w14:val="none"/>
        </w:rPr>
        <w:lastRenderedPageBreak/>
        <w:t>ατομικής υγείας και υγιεινής, φέρει δε καθαρή και ευπαρουσίαστη στολή. Ειδικότερα, θα εξασφαλίζει την ομοιομορφία αυτής, ως προς το χρώμα και την ποιότητα, ώστε η εμφάνιση του προσωπικού να είναι άριστη.</w:t>
      </w:r>
    </w:p>
    <w:p w14:paraId="6E7A27C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14. Ο Ανάδοχος είναι υπεύθυνος για τη συνεχή ενημέρωση και εκπαίδευση του προσωπικού του για θέματα που αφορούν στη χρήση των υλικών καθαριότητας, την τεχνολογία και την υγιεινή ώστε να υλοποιούνται οι νομοθετικές απαιτήσεις. Τα έξοδα αυτά βαρύνουν αποκλειστικά τον Ανάδοχο.</w:t>
      </w:r>
    </w:p>
    <w:p w14:paraId="5F5515EC"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15. Το προσωπικό του Αναδόχου δύναται να λαμβάνει εντολές/κατευθύνσεις για τη διασφάλιση της καλύτερης δυνατής παροχής υπηρεσιών καθαριότητας από την εκάστοτε Υπηρεσία που διοικεί και παρακολουθεί κάθε ένα από τα Τμήματα της σύμβασης.</w:t>
      </w:r>
    </w:p>
    <w:p w14:paraId="5E36D8B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16. Το προσωπικό καθαριότητας υποχρεούται να μην καταναλώνει αλκοολούχα ποτά ή οποιαδήποτε άλλη ουσία που μπορεί να επηρεάσει τις σωματικές ή πνευματικές λειτουργίες του ανθρώπου κατά την διάρκεια των υπηρεσιών του.</w:t>
      </w:r>
    </w:p>
    <w:p w14:paraId="792510D0" w14:textId="77777777" w:rsidR="00FF7643" w:rsidRPr="00FF7643" w:rsidRDefault="00FF7643" w:rsidP="00FF7643">
      <w:pPr>
        <w:suppressAutoHyphens/>
        <w:spacing w:after="120" w:line="240" w:lineRule="auto"/>
        <w:jc w:val="both"/>
        <w:rPr>
          <w:rFonts w:ascii="Calibri" w:eastAsia="Times New Roman" w:hAnsi="Calibri" w:cs="Calibri"/>
          <w:kern w:val="0"/>
          <w:szCs w:val="24"/>
          <w:u w:val="single"/>
          <w:lang w:eastAsia="zh-CN"/>
          <w14:ligatures w14:val="none"/>
        </w:rPr>
      </w:pPr>
      <w:r w:rsidRPr="00FF7643">
        <w:rPr>
          <w:rFonts w:ascii="Calibri" w:eastAsia="Times New Roman" w:hAnsi="Calibri" w:cs="Calibri"/>
          <w:kern w:val="0"/>
          <w:szCs w:val="24"/>
          <w:u w:val="single"/>
          <w:lang w:eastAsia="zh-CN"/>
          <w14:ligatures w14:val="none"/>
        </w:rPr>
        <w:t>Για τις ενώσεις που υποβάλλουν κοινή προσφορά, επιπλέον:</w:t>
      </w:r>
    </w:p>
    <w:p w14:paraId="1E02F313"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17. Τα μέλη που αποτελούν την ένωση θα είναι από κοινού και εις </w:t>
      </w:r>
      <w:proofErr w:type="spellStart"/>
      <w:r w:rsidRPr="00FF7643">
        <w:rPr>
          <w:rFonts w:ascii="Calibri" w:eastAsia="Times New Roman" w:hAnsi="Calibri" w:cs="Calibri"/>
          <w:kern w:val="0"/>
          <w:szCs w:val="24"/>
          <w:lang w:eastAsia="zh-CN"/>
          <w14:ligatures w14:val="none"/>
        </w:rPr>
        <w:t>ολόκληρον</w:t>
      </w:r>
      <w:proofErr w:type="spellEnd"/>
      <w:r w:rsidRPr="00FF7643">
        <w:rPr>
          <w:rFonts w:ascii="Calibri" w:eastAsia="Times New Roman" w:hAnsi="Calibri" w:cs="Calibri"/>
          <w:kern w:val="0"/>
          <w:szCs w:val="24"/>
          <w:lang w:eastAsia="zh-CN"/>
          <w14:ligatures w14:val="none"/>
        </w:rPr>
        <w:t xml:space="preserve"> υπεύθυνα έναντι της Αναθέτουσας Αρχής για την εκπλήρωση όλων των απορρεουσών από τη παρούσα και το συμφωνητικό, υποχρεώσεων τους. Τυχόν υφιστάμενες μεταξύ τους συμφωνίες περί κατανομής των ευθυνών τους έχουν ισχύ μόνο στις εσωτερικές τους σχέσεις και σε καμία περίπτωση δεν δύναται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p>
    <w:p w14:paraId="7233EEF3"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18. Σε περίπτωση που εξαιτίας αδυναμίας για οποιονδήποτε λόγο ή ανωτέρα βία - κάποιο μέλος της ένωσης δε μπορεί να ανταποκριθεί στις υποχρεώσεις της ένωσης κατά το χρόνο αξιολόγησης των προσφορών, τα υπόλοιπα μέλη συνεχίζουν να έχουν την ευθύνη ολόκληρης της κοινής προσφοράς με το ίδιο τίμημα. Εάν η παραπάνω ανικανότητα προκύψει κατά τον χρόνο εκτέλεσης της σύμβασης,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της Αναθέτουσας Αρχής, η οποία εξετάζει εάν εξακολουθούν να συντρέχουν στο πρόσωπο του διάδοχου μέλους οι προϋποθέσεις ανάθεσης της σύμβασης. 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στην αντίστοιχη φύση του διαγωνισμού. Η αντικατάσταση, ωστόσο πρέπει να εγκριθεί από την Αναθέτουσα Αρχή.</w:t>
      </w:r>
    </w:p>
    <w:p w14:paraId="4D62D251"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10" w:name="_Toc140232993"/>
      <w:bookmarkStart w:id="11" w:name="_Hlk140227768"/>
      <w:r w:rsidRPr="00FF7643">
        <w:rPr>
          <w:rFonts w:ascii="Calibri" w:eastAsia="Times New Roman" w:hAnsi="Calibri" w:cs="Calibri"/>
          <w:b/>
          <w:bCs/>
          <w:caps/>
          <w:kern w:val="0"/>
          <w:sz w:val="24"/>
          <w:szCs w:val="24"/>
          <w:lang w:eastAsia="zh-CN"/>
          <w14:ligatures w14:val="none"/>
        </w:rPr>
        <w:t>ΑΡΘΡΟ 5</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παρακολουθηση εκτελεσησ – παραλαβη αντικειμενου συμβασησ</w:t>
      </w:r>
      <w:bookmarkEnd w:id="10"/>
    </w:p>
    <w:bookmarkEnd w:id="11"/>
    <w:p w14:paraId="632B58F2"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Η παρακολούθηση της εκτέλεσης της σύμβασης θα διενεργείται από τα αρμόδια συλλογικά όργανα, όπως αυτά έχουν οριστεί με την υπ’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xml:space="preserve">. </w:t>
      </w:r>
      <w:proofErr w:type="spellStart"/>
      <w:r w:rsidRPr="00FF7643">
        <w:rPr>
          <w:rFonts w:ascii="Calibri" w:eastAsia="Times New Roman" w:hAnsi="Calibri" w:cs="Calibri"/>
          <w:kern w:val="0"/>
          <w:szCs w:val="24"/>
          <w:lang w:eastAsia="zh-CN"/>
          <w14:ligatures w14:val="none"/>
        </w:rPr>
        <w:t>Πρωτ</w:t>
      </w:r>
      <w:proofErr w:type="spellEnd"/>
      <w:r w:rsidRPr="00FF7643">
        <w:rPr>
          <w:rFonts w:ascii="Calibri" w:eastAsia="Times New Roman" w:hAnsi="Calibri" w:cs="Calibri"/>
          <w:kern w:val="0"/>
          <w:szCs w:val="24"/>
          <w:lang w:eastAsia="zh-CN"/>
          <w14:ligatures w14:val="none"/>
        </w:rPr>
        <w:t>. 37774/03.05.2023 (Α.Δ.Α.:90Ω8ΟΡ1Φ-4ΝΔ) απόφαση του ασκούντα καθήκοντα Συντονιστή της Α.Δ.Π.Δ.Ε.&amp;Ι. περί «Συγκρότησης τριμελών και πενταμελών Επιτροπών των υπηρεσιών της Α.Δ.Π.Δ.Ε.&amp;Ι. στο Ν. Αχαΐας». Τα όργανα παρακολούθησης θα εισηγούνται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1002EDB"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παραλαβή των παρεχόμενων υπηρεσιών θα γίνεται τμηματικά (μηνιαίως) από τα αρμόδια συλλογικά όργανα, σύμφωνα με την παρ. 3 και την περ. δ της παραγράφου 11 του άρθρου 221 του ν. 4412/2016, κατά τα αναλυτικώς αναφερόμενα στο Παράρτημα I της οικείας Διακήρυξης.</w:t>
      </w:r>
    </w:p>
    <w:p w14:paraId="4F125376"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2" w:name="_Toc140232994"/>
      <w:r w:rsidRPr="00FF7643">
        <w:rPr>
          <w:rFonts w:ascii="Calibri" w:eastAsia="Times New Roman" w:hAnsi="Calibri" w:cs="Calibri"/>
          <w:b/>
          <w:bCs/>
          <w:caps/>
          <w:kern w:val="0"/>
          <w:sz w:val="24"/>
          <w:szCs w:val="24"/>
          <w:lang w:eastAsia="zh-CN"/>
          <w14:ligatures w14:val="none"/>
        </w:rPr>
        <w:t>ΑΡΘΡΟ 6</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τιμολογηση – τροποσ πληρωμησ – κρατησεισ</w:t>
      </w:r>
      <w:bookmarkEnd w:id="12"/>
    </w:p>
    <w:p w14:paraId="0D18AFC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την αρμόδια υπηρεσία που διενεργεί τον έλεγχο και την πληρωμή.</w:t>
      </w:r>
    </w:p>
    <w:p w14:paraId="071C644D"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lastRenderedPageBreak/>
        <w:t>Η εξόφληση του(ων) τιμολογίου(ων) θα γίνεται σύμφωνα με τη διαδικασία που προβλέπεται στο ν. 4270/2014 «Αρχές δημοσιονομικής διαχείρισης και εποπτείας (ενσωμάτωση της Οδηγίας 2011/85/ΕΕ) –  δημόσιο λογιστικό και άλλες διατάξεις», όπως τροποποιήθηκε και ισχύει, σε συνδυασμό με το ν. 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 (ΦΕΚ 240/Α/22-12-2016), όπως έχει τροποποιηθεί και ισχύει.</w:t>
      </w:r>
      <w:r w:rsidRPr="00FF7643">
        <w:rPr>
          <w:rFonts w:ascii="Calibri" w:eastAsia="Times New Roman" w:hAnsi="Calibri" w:cs="Calibri"/>
          <w:i/>
          <w:iCs/>
          <w:color w:val="5B9BD5"/>
          <w:spacing w:val="5"/>
          <w:kern w:val="1"/>
          <w:lang w:eastAsia="zh-CN"/>
          <w14:ligatures w14:val="none"/>
        </w:rPr>
        <w:t xml:space="preserve"> </w:t>
      </w:r>
    </w:p>
    <w:p w14:paraId="67408CE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πληρωμή του συμβατικού τιμήματος θα γίνεται σε μηνιαία ημερολογιακή βάση, με την επιφύλαξη της παραγράφου 5.1.3 της παρούσας,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 της δαπάνης.</w:t>
      </w:r>
    </w:p>
    <w:p w14:paraId="32696257"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proofErr w:type="spellStart"/>
      <w:r w:rsidRPr="00FF7643">
        <w:rPr>
          <w:rFonts w:ascii="Calibri" w:eastAsia="Times New Roman" w:hAnsi="Calibri" w:cs="Calibri"/>
          <w:kern w:val="0"/>
          <w:szCs w:val="24"/>
          <w:lang w:eastAsia="zh-CN"/>
          <w14:ligatures w14:val="none"/>
        </w:rPr>
        <w:t>Toν</w:t>
      </w:r>
      <w:proofErr w:type="spellEnd"/>
      <w:r w:rsidRPr="00FF7643">
        <w:rPr>
          <w:rFonts w:ascii="Calibri" w:eastAsia="Times New Roman" w:hAnsi="Calibri" w:cs="Calibri"/>
          <w:kern w:val="0"/>
          <w:szCs w:val="24"/>
          <w:lang w:eastAsia="zh-CN"/>
          <w14:ligatures w14:val="none"/>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w:t>
      </w:r>
      <w:proofErr w:type="spellStart"/>
      <w:r w:rsidRPr="00FF7643">
        <w:rPr>
          <w:rFonts w:ascii="Calibri" w:eastAsia="Times New Roman" w:hAnsi="Calibri" w:cs="Calibri"/>
          <w:kern w:val="0"/>
          <w:szCs w:val="24"/>
          <w:lang w:eastAsia="zh-CN"/>
          <w14:ligatures w14:val="none"/>
        </w:rPr>
        <w:t>βαρύνεται</w:t>
      </w:r>
      <w:proofErr w:type="spellEnd"/>
      <w:r w:rsidRPr="00FF7643">
        <w:rPr>
          <w:rFonts w:ascii="Calibri" w:eastAsia="Times New Roman" w:hAnsi="Calibri" w:cs="Calibri"/>
          <w:kern w:val="0"/>
          <w:szCs w:val="24"/>
          <w:lang w:eastAsia="zh-CN"/>
          <w14:ligatures w14:val="none"/>
        </w:rPr>
        <w:t xml:space="preserve"> με τις ακόλουθες κρατήσεις: </w:t>
      </w:r>
    </w:p>
    <w:p w14:paraId="0FEE6BD7"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w:t>
      </w:r>
    </w:p>
    <w:p w14:paraId="48ABCE7A"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FF7643">
        <w:rPr>
          <w:rFonts w:ascii="Calibri" w:eastAsia="Times New Roman" w:hAnsi="Calibri" w:cs="Calibri"/>
          <w:kern w:val="0"/>
          <w:szCs w:val="24"/>
          <w:lang w:eastAsia="zh-CN"/>
          <w14:ligatures w14:val="none"/>
        </w:rPr>
        <w:t>παρακρατείται</w:t>
      </w:r>
      <w:proofErr w:type="spellEnd"/>
      <w:r w:rsidRPr="00FF7643">
        <w:rPr>
          <w:rFonts w:ascii="Calibri" w:eastAsia="Times New Roman" w:hAnsi="Calibri" w:cs="Calibri"/>
          <w:kern w:val="0"/>
          <w:szCs w:val="24"/>
          <w:lang w:eastAsia="zh-CN"/>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021D0114"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γ) Κάθε άλλη νόμιμη κράτηση που τυχόν θεσμοθετηθεί κατά τη διάρκεια της υπογραφείσας σύμβασης με τον Ανάδοχο.</w:t>
      </w:r>
    </w:p>
    <w:p w14:paraId="2DBF1F2E"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Οι υπέρ τρίτων κρατήσεις υπόκεινται στο εκάστοτε ισχύον αναλογικό τέλος χαρτοσήμου 3% και στην επ’ αυτού εισφορά υπέρ ΟΓΑ 20%.</w:t>
      </w:r>
    </w:p>
    <w:p w14:paraId="181BE30F"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Με κάθε πληρωμή θα γίνεται η προβλεπόμενη από την κείμενη νομοθεσία παρακράτηση φόρου εισοδήματος αξίας </w:t>
      </w:r>
      <w:r w:rsidRPr="00FF7643">
        <w:rPr>
          <w:rFonts w:ascii="Calibri" w:eastAsia="Times New Roman" w:hAnsi="Calibri" w:cs="Calibri"/>
          <w:b/>
          <w:bCs/>
          <w:kern w:val="0"/>
          <w:szCs w:val="24"/>
          <w:lang w:eastAsia="zh-CN"/>
          <w14:ligatures w14:val="none"/>
        </w:rPr>
        <w:t>8%</w:t>
      </w:r>
      <w:r w:rsidRPr="00FF7643">
        <w:rPr>
          <w:rFonts w:ascii="Calibri" w:eastAsia="Times New Roman" w:hAnsi="Calibri" w:cs="Calibri"/>
          <w:kern w:val="0"/>
          <w:szCs w:val="24"/>
          <w:lang w:eastAsia="zh-CN"/>
          <w14:ligatures w14:val="none"/>
        </w:rPr>
        <w:t xml:space="preserve"> επί του καθαρού ποσού. </w:t>
      </w:r>
    </w:p>
    <w:p w14:paraId="00E27B8A"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3" w:name="_Toc140232995"/>
      <w:bookmarkStart w:id="14" w:name="_Hlk140228409"/>
      <w:r w:rsidRPr="00FF7643">
        <w:rPr>
          <w:rFonts w:ascii="Calibri" w:eastAsia="Times New Roman" w:hAnsi="Calibri" w:cs="Calibri"/>
          <w:b/>
          <w:bCs/>
          <w:caps/>
          <w:kern w:val="0"/>
          <w:sz w:val="24"/>
          <w:szCs w:val="24"/>
          <w:lang w:eastAsia="zh-CN"/>
          <w14:ligatures w14:val="none"/>
        </w:rPr>
        <w:t>ΑΡΘΡΟ 7</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αναπροσαρμογη τιμησ</w:t>
      </w:r>
      <w:bookmarkEnd w:id="13"/>
    </w:p>
    <w:bookmarkEnd w:id="14"/>
    <w:p w14:paraId="0BA9FC62"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Αναπροσαρμογή του συμβατικού τιμήματος προβλέπεται σύμφωνα με το άρθρο 53 του ν. 4412/2016 και τις τροποποιήσεις αυτού.</w:t>
      </w:r>
    </w:p>
    <w:p w14:paraId="1343E544"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Αναπροσαρμογή τιμής στην παρούσα Διακήρυξη προβλέπεται υποχρεωτικά από την παρ. 10α του άρθρου 53 του ν. 4412/2016.</w:t>
      </w:r>
    </w:p>
    <w:p w14:paraId="2EBF2062"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Εφόσον εφαρμόζεται, βάσει νομοθετικής πρόβλεψης, αύξηση του κατώτατου μισθού κατά α% ενεργοποιείται η ρήτρα αναπροσαρμογής χωρίς να χρειάζεται η τροποποίηση της σύμβασης.</w:t>
      </w:r>
    </w:p>
    <w:p w14:paraId="754A140C" w14:textId="77777777" w:rsidR="00FF7643" w:rsidRPr="00FF7643" w:rsidRDefault="00FF7643" w:rsidP="00FF7643">
      <w:pPr>
        <w:widowControl w:val="0"/>
        <w:spacing w:after="120" w:line="240" w:lineRule="auto"/>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Η τιμή αναπροσαρμόζεται υποχρεωτικά, υπό τους περιορισμούς του άρθρου 132, σύμφωνα με τον τύπο:</w:t>
      </w:r>
    </w:p>
    <w:p w14:paraId="35EFFAA5" w14:textId="77777777" w:rsidR="00FF7643" w:rsidRPr="00FF7643" w:rsidRDefault="00FF7643" w:rsidP="00FF7643">
      <w:pPr>
        <w:widowControl w:val="0"/>
        <w:spacing w:after="120" w:line="240" w:lineRule="auto"/>
        <w:ind w:firstLine="160"/>
        <w:rPr>
          <w:rFonts w:ascii="Calibri" w:eastAsia="Calibri" w:hAnsi="Calibri" w:cs="Calibri"/>
          <w:b/>
          <w:bCs/>
          <w:kern w:val="0"/>
          <w:lang w:eastAsia="el-GR"/>
          <w14:ligatures w14:val="none"/>
        </w:rPr>
      </w:pPr>
      <w:r w:rsidRPr="00FF7643">
        <w:rPr>
          <w:rFonts w:ascii="Calibri" w:eastAsia="Calibri" w:hAnsi="Calibri" w:cs="Calibri"/>
          <w:b/>
          <w:bCs/>
          <w:color w:val="000000"/>
          <w:kern w:val="0"/>
          <w:lang w:eastAsia="el-GR"/>
          <w14:ligatures w14:val="none"/>
        </w:rPr>
        <w:t xml:space="preserve">Τ = </w:t>
      </w:r>
      <w:proofErr w:type="spellStart"/>
      <w:r w:rsidRPr="00FF7643">
        <w:rPr>
          <w:rFonts w:ascii="Calibri" w:eastAsia="Calibri" w:hAnsi="Calibri" w:cs="Calibri"/>
          <w:b/>
          <w:bCs/>
          <w:color w:val="000000"/>
          <w:kern w:val="0"/>
          <w:lang w:eastAsia="el-GR"/>
          <w14:ligatures w14:val="none"/>
        </w:rPr>
        <w:t>Τ</w:t>
      </w:r>
      <w:r w:rsidRPr="00FF7643">
        <w:rPr>
          <w:rFonts w:ascii="Calibri" w:eastAsia="Calibri" w:hAnsi="Calibri" w:cs="Calibri"/>
          <w:b/>
          <w:bCs/>
          <w:color w:val="000000"/>
          <w:kern w:val="0"/>
          <w:vertAlign w:val="subscript"/>
          <w:lang w:eastAsia="el-GR"/>
          <w14:ligatures w14:val="none"/>
        </w:rPr>
        <w:t>προσφοράς</w:t>
      </w:r>
      <w:proofErr w:type="spellEnd"/>
      <w:r w:rsidRPr="00FF7643">
        <w:rPr>
          <w:rFonts w:ascii="Calibri" w:eastAsia="Calibri" w:hAnsi="Calibri" w:cs="Calibri"/>
          <w:b/>
          <w:bCs/>
          <w:color w:val="000000"/>
          <w:kern w:val="0"/>
          <w:lang w:eastAsia="el-GR"/>
          <w14:ligatures w14:val="none"/>
        </w:rPr>
        <w:t xml:space="preserve"> Χ (1+α)</w:t>
      </w:r>
    </w:p>
    <w:p w14:paraId="526F6BEC"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 xml:space="preserve">Όπου α: το ποσοστό αύξησης του κατώτατου μισθού εργαζόμενου σε σχέση με αυτόν που ίσχυε κατά την καταληκτική ημερομηνία υποβολής των προσφορών, </w:t>
      </w:r>
      <w:proofErr w:type="spellStart"/>
      <w:r w:rsidRPr="00FF7643">
        <w:rPr>
          <w:rFonts w:ascii="Calibri" w:eastAsia="Calibri" w:hAnsi="Calibri" w:cs="Calibri"/>
          <w:color w:val="000000"/>
          <w:kern w:val="0"/>
          <w:lang w:eastAsia="el-GR"/>
          <w14:ligatures w14:val="none"/>
        </w:rPr>
        <w:t>Τ</w:t>
      </w:r>
      <w:r w:rsidRPr="00FF7643">
        <w:rPr>
          <w:rFonts w:ascii="Calibri" w:eastAsia="Calibri" w:hAnsi="Calibri" w:cs="Calibri"/>
          <w:color w:val="000000"/>
          <w:kern w:val="0"/>
          <w:vertAlign w:val="subscript"/>
          <w:lang w:eastAsia="el-GR"/>
          <w14:ligatures w14:val="none"/>
        </w:rPr>
        <w:t>προσφοράς</w:t>
      </w:r>
      <w:proofErr w:type="spellEnd"/>
      <w:r w:rsidRPr="00FF7643">
        <w:rPr>
          <w:rFonts w:ascii="Calibri" w:eastAsia="Calibri" w:hAnsi="Calibri" w:cs="Calibri"/>
          <w:color w:val="000000"/>
          <w:kern w:val="0"/>
          <w:lang w:eastAsia="el-GR"/>
          <w14:ligatures w14:val="none"/>
        </w:rPr>
        <w:t>: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14:paraId="178C30BA" w14:textId="77777777" w:rsidR="00FF7643" w:rsidRPr="00FF7643" w:rsidRDefault="00FF7643" w:rsidP="00FF7643">
      <w:pPr>
        <w:widowControl w:val="0"/>
        <w:spacing w:before="120"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 xml:space="preserve">Οι ως άνω αναπροσαρμογές λαμβάνουν χώρα εφόσον η Αναθέτουσα Αρχή διαθέτει επαρκείς πιστώσεις. Για την εφαρμογή της αναπροσαρμογής δεν απαιτείται η τροποποίηση της σύμβασης αφού η </w:t>
      </w:r>
      <w:r w:rsidRPr="00FF7643">
        <w:rPr>
          <w:rFonts w:ascii="Calibri" w:eastAsia="Calibri" w:hAnsi="Calibri" w:cs="Calibri"/>
          <w:color w:val="000000"/>
          <w:kern w:val="0"/>
          <w:lang w:eastAsia="el-GR"/>
          <w14:ligatures w14:val="none"/>
        </w:rPr>
        <w:lastRenderedPageBreak/>
        <w:t>αναπροσαρμογή, προβλέπεται υποχρεωτικά από τις οικείες νομοθετικές διατάξεις και συνεπώς δεσμεύει και τα δύο μέρη.</w:t>
      </w:r>
    </w:p>
    <w:p w14:paraId="783609F0" w14:textId="77777777" w:rsidR="00FF7643" w:rsidRPr="00FF7643" w:rsidRDefault="00FF7643" w:rsidP="00FF7643">
      <w:pPr>
        <w:widowControl w:val="0"/>
        <w:spacing w:before="120" w:after="120" w:line="240" w:lineRule="auto"/>
        <w:jc w:val="both"/>
        <w:rPr>
          <w:rFonts w:ascii="Calibri" w:eastAsia="Calibri" w:hAnsi="Calibri" w:cs="Calibri"/>
          <w:color w:val="000000"/>
          <w:kern w:val="0"/>
          <w:lang w:eastAsia="el-GR"/>
          <w14:ligatures w14:val="none"/>
        </w:rPr>
      </w:pPr>
      <w:r w:rsidRPr="00FF7643">
        <w:rPr>
          <w:rFonts w:ascii="Calibri" w:eastAsia="Calibri" w:hAnsi="Calibri" w:cs="Calibri"/>
          <w:color w:val="000000"/>
          <w:kern w:val="0"/>
          <w:lang w:eastAsia="el-GR"/>
          <w14:ligatures w14:val="none"/>
        </w:rPr>
        <w:t>Αν δεν υπάρχουν στην Αναθέτουσα Αρχή διαθέσιμες πιστώσεις, στο πλαίσιο της τήρησης των αρχών του διοικητικού δικαίου και της εφαρμογής τους υπέρ του διοικούμενου, η Αναθέτουσα αρχή μπορεί να εφαρμόσει αναλόγως τη ρήτρα αναπροσαρμογής, με αναπροσαρμογή (αύξηση) των τιμών της παρεχόμενης υπηρεσίας και με παράλληλη και ανάλογη μείωση της διάρκειας της σύμβασης ή του όγκου των παρεχόμενων υπηρεσιών, προκειμένου να είναι επαρκείς οι ήδη διατιθέμενες πιστώσεις που προκύπτουν από την υφιστάμενη νομική δέσμευση. Στην περίπτωση αυτή απαιτείται τροποποίηση της σύμβασης στο πλαίσιο του άρθρου 132 του ν. 4412/2016.</w:t>
      </w:r>
    </w:p>
    <w:p w14:paraId="4C282922"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5" w:name="_Toc140232996"/>
      <w:bookmarkStart w:id="16" w:name="_Hlk140228563"/>
      <w:r w:rsidRPr="00FF7643">
        <w:rPr>
          <w:rFonts w:ascii="Calibri" w:eastAsia="Times New Roman" w:hAnsi="Calibri" w:cs="Calibri"/>
          <w:b/>
          <w:bCs/>
          <w:caps/>
          <w:kern w:val="0"/>
          <w:sz w:val="24"/>
          <w:szCs w:val="24"/>
          <w:lang w:eastAsia="zh-CN"/>
          <w14:ligatures w14:val="none"/>
        </w:rPr>
        <w:t>ΑΡΘΡΟ 8</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τροποποιηση της συμβασησ</w:t>
      </w:r>
      <w:bookmarkEnd w:id="15"/>
    </w:p>
    <w:bookmarkEnd w:id="16"/>
    <w:p w14:paraId="3BBEDB63"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Αναθέτουσας Αρχής.</w:t>
      </w:r>
    </w:p>
    <w:p w14:paraId="23F33D3B"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7" w:name="_Toc140232997"/>
      <w:r w:rsidRPr="00FF7643">
        <w:rPr>
          <w:rFonts w:ascii="Calibri" w:eastAsia="Times New Roman" w:hAnsi="Calibri" w:cs="Calibri"/>
          <w:b/>
          <w:bCs/>
          <w:caps/>
          <w:kern w:val="0"/>
          <w:sz w:val="24"/>
          <w:szCs w:val="24"/>
          <w:lang w:eastAsia="zh-CN"/>
          <w14:ligatures w14:val="none"/>
        </w:rPr>
        <w:t>ΑΡΘΡΟ 9</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ΕΓΓΥΗΤΙΚΗ ΕΠΙΣΤΟΛΗ ΚΑΛΗΣ ΕΚΤΕΛΕΣΗΣ</w:t>
      </w:r>
      <w:bookmarkEnd w:id="17"/>
    </w:p>
    <w:p w14:paraId="4580D93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Με την υπογραφή της παρούσας ο Ανάδοχος κατέθεσε εγγυητική επιστολή καλής εκτέλεσης, ποσού …………………….. €(………………………………………………….).</w:t>
      </w:r>
    </w:p>
    <w:p w14:paraId="7B1A42E9"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8" w:name="_Toc140232998"/>
      <w:bookmarkStart w:id="19" w:name="_Hlk140229043"/>
      <w:r w:rsidRPr="00FF7643">
        <w:rPr>
          <w:rFonts w:ascii="Calibri" w:eastAsia="Times New Roman" w:hAnsi="Calibri" w:cs="Calibri"/>
          <w:b/>
          <w:bCs/>
          <w:caps/>
          <w:kern w:val="0"/>
          <w:sz w:val="24"/>
          <w:szCs w:val="24"/>
          <w:lang w:eastAsia="zh-CN"/>
          <w14:ligatures w14:val="none"/>
        </w:rPr>
        <w:t>ΑΡΘΡΟ 10</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ΕΚΧΩΡΗΣΗ ΕΙΣΠΡΑΚΤΕΩΝ ΔΙΚΑΙΩΜΑΤΩΝ</w:t>
      </w:r>
      <w:bookmarkEnd w:id="18"/>
    </w:p>
    <w:bookmarkEnd w:id="19"/>
    <w:p w14:paraId="3985D15E"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 Ανάδοχος δεν δικαιούται να εκχωρήσει τα εισπρακτέα δικαιώματά του που απορρέουν από αυτή τη σύμβαση σε οποιοδήποτε φυσικό ή νομικό πρόσωπο, χωρίς τη προηγούμενη σύμφωνη γνώμη της αναθέτουσας αρχής που παρέχεται μόνον εγγράφως.</w:t>
      </w:r>
    </w:p>
    <w:p w14:paraId="5DBDCC34"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0" w:name="_Toc140232999"/>
      <w:bookmarkStart w:id="21" w:name="_Hlk140229697"/>
      <w:r w:rsidRPr="00FF7643">
        <w:rPr>
          <w:rFonts w:ascii="Calibri" w:eastAsia="Times New Roman" w:hAnsi="Calibri" w:cs="Calibri"/>
          <w:b/>
          <w:bCs/>
          <w:caps/>
          <w:kern w:val="0"/>
          <w:sz w:val="24"/>
          <w:szCs w:val="24"/>
          <w:lang w:eastAsia="zh-CN"/>
          <w14:ligatures w14:val="none"/>
        </w:rPr>
        <w:t>ΑΡΘΡΟ 11</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υποκατασταση</w:t>
      </w:r>
      <w:bookmarkEnd w:id="20"/>
    </w:p>
    <w:bookmarkEnd w:id="21"/>
    <w:p w14:paraId="554FC48D"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Μετά την υπογραφή της σύμβασης, ο Ανάδοχος δεν έχει δικαίωμα να εκχωρήσει σε οποιοδήποτε τρίτο τα δικαιώματα και υποχρεώσεις του χωρίς την έγγραφη συγκατάθεση της Α.Δ.Π.Δ.Ε.&amp;Ι..</w:t>
      </w:r>
    </w:p>
    <w:p w14:paraId="70343102"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2" w:name="_Toc140233000"/>
      <w:r w:rsidRPr="00FF7643">
        <w:rPr>
          <w:rFonts w:ascii="Calibri" w:eastAsia="Times New Roman" w:hAnsi="Calibri" w:cs="Calibri"/>
          <w:b/>
          <w:bCs/>
          <w:caps/>
          <w:kern w:val="0"/>
          <w:sz w:val="24"/>
          <w:szCs w:val="24"/>
          <w:lang w:eastAsia="zh-CN"/>
          <w14:ligatures w14:val="none"/>
        </w:rPr>
        <w:t>ΑΡΘΡΟ 12</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ανωτερω βια</w:t>
      </w:r>
      <w:bookmarkEnd w:id="22"/>
    </w:p>
    <w:p w14:paraId="1D49072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15A3119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2BE6CC3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Αναθέτουσα Αρχή υποχρεούται να απαντήσει εντός είκοσι (20) ημερών στην προαναφερόμενη αναφορά του Αναδόχου. Αν η  Αναθέτουσα Αρχή δεν απαντήσει εντός του ανώτερου χρονικού διαστήματος, θα θεωρείται ότι έχει γίνει αποδεκτό από αυτόν το εν λόγω γεγονός ανωτέρας βίας.</w:t>
      </w:r>
    </w:p>
    <w:p w14:paraId="50340A5B"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3" w:name="_Toc140233001"/>
      <w:r w:rsidRPr="00FF7643">
        <w:rPr>
          <w:rFonts w:ascii="Calibri" w:eastAsia="Times New Roman" w:hAnsi="Calibri" w:cs="Calibri"/>
          <w:b/>
          <w:bCs/>
          <w:caps/>
          <w:kern w:val="0"/>
          <w:sz w:val="24"/>
          <w:szCs w:val="24"/>
          <w:lang w:eastAsia="zh-CN"/>
          <w14:ligatures w14:val="none"/>
        </w:rPr>
        <w:t>ΑΡΘΡΟ 13</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ΔΙΚΑΙΩΜΑ ΜΟΝΟΜΕΡΟΥΣ ΚΑΤΑΓΓΕΛΙΑΣ-ΛΥΣΗΣ της ΣΥΜΒΑΣΗΣ</w:t>
      </w:r>
      <w:bookmarkEnd w:id="23"/>
    </w:p>
    <w:p w14:paraId="777E1262"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σύμφωνα με το άρθρο 133 του ν. 4412/2016 όπως ισχύει, εφόσον:</w:t>
      </w:r>
    </w:p>
    <w:p w14:paraId="3A9424D3"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lastRenderedPageBreak/>
        <w:t>α) Η σύμβαση έχει υποστεί ουσιώδη τροποποίηση, κατά την έννοια της παρ. 4 του άρθρου 132 του ν. 4412/2016, όπως ισχύει, που θα απαιτούσε νέα διαδικασία σύναψης σύμβασης.</w:t>
      </w:r>
    </w:p>
    <w:p w14:paraId="605589CB"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β) Ο Ανάδοχος, κατά το χρόνο της ανάθεσης της σύμβασης τελούσε σε μια από τις καταστάσεις που αναφέρονται στην παράγραφο 1 του άρθρου 73 του ν. 4412/2016, όπως ισχύει και, ως εκ 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4C94141A"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7D3FDBD"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σύμβαση καταγγέλλεται υποχρεωτικά εφόσον συντρέχει η περίπτωση της παρ. 5 ή της παρ. 7 του άρθρου 68 του ν. 3863/2010, όπως τροποποιήθηκε και ισχύει.</w:t>
      </w:r>
    </w:p>
    <w:p w14:paraId="4ABA22C3"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Συγκεκριμένα, όταν οι Υπηρεσίες ή οι Επιτροπές παρακολούθησης καλής εκτέλεσης του έργου του αποδέκτη των υπηρεσιών, διαπιστώνουν παραβάσεις των όρων του παρόντος άρθρου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61D46A48" w14:textId="77777777" w:rsidR="00FF7643" w:rsidRPr="00FF7643" w:rsidRDefault="00FF7643" w:rsidP="00FF7643">
      <w:pPr>
        <w:autoSpaceDE w:val="0"/>
        <w:autoSpaceDN w:val="0"/>
        <w:adjustRightInd w:val="0"/>
        <w:spacing w:after="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Επιπρόσθετα, όταν οι αρμόδιοι ελεγκτικοί μηχανισμοί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14:paraId="2CFE2506"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4" w:name="_Toc140233002"/>
      <w:bookmarkStart w:id="25" w:name="_Hlk140230635"/>
      <w:r w:rsidRPr="00FF7643">
        <w:rPr>
          <w:rFonts w:ascii="Calibri" w:eastAsia="Times New Roman" w:hAnsi="Calibri" w:cs="Calibri"/>
          <w:b/>
          <w:bCs/>
          <w:caps/>
          <w:kern w:val="0"/>
          <w:sz w:val="24"/>
          <w:szCs w:val="24"/>
          <w:lang w:eastAsia="zh-CN"/>
          <w14:ligatures w14:val="none"/>
        </w:rPr>
        <w:t>ΑΡΘΡΟ 14</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εκπτωση αναδοχου</w:t>
      </w:r>
      <w:bookmarkEnd w:id="24"/>
    </w:p>
    <w:bookmarkEnd w:id="25"/>
    <w:p w14:paraId="2CDF1AFE"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Ο Ανάδοχος, με την επιφύλαξη της συνδρομής λόγων ανωτέρας βίας, κηρύσσεται υποχρεωτικά έκπτωτος (άρθρο 203 του ν.4412/2016, όπως ισχύει)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61B4484"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εκτελέσει τις προσφερόμενες υπηρεσίες στον τόπο και μέσα στον συμβατικό χρόνο ή στον χρόνο παράτασης που του δοθεί, σύμφωνα με όσα προβλέπονται στο άρθρο 203 του ν. 4412/2016.</w:t>
      </w:r>
    </w:p>
    <w:p w14:paraId="5F201EF1"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Στην περίπτωση αυτή η Αναθέτουσα Αρχή κοινοποιεί στον Ανάδοχο ειδική όχληση, η οποία μνημονεύει τις διατάξεις του άρθρου 203 του ν. 4412/2016, όπως ισχύει, και περιλαμβάνει συγκεκριμένη περιγραφή των ενεργειών στις οποίες οφείλει να προβεί ο Ανάδοχος θέτοντάς του προθεσμία για τη συμμόρφωσή του. Η τασσόμενη προθεσμία πρέπει να είναι εύλογη και ανάλογη της διάρκειας της σύμβασης και πάντως όχι μικρότερη των δεκαπέντε [15] ημερών. Αν η προθεσμία, που τέθηκε με την ειδική όχληση, παρήλθε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Στην απόφαση προσδιορίζονται οι λόγοι της μη συμμόρφωσης του Αναδόχου προς την ειδική όχληση και αιτιολογείται η έκπτωση με αναφορά στους λόγους που οδήγησαν σε αυτή.</w:t>
      </w:r>
    </w:p>
    <w:p w14:paraId="6E4FFD15"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14:paraId="0DAD004C"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lastRenderedPageBreak/>
        <w:t>Επιπλέον μπορεί να επιβληθεί ο προβλεπόμενος από το άρθρο 74 του ν. 4412/2016, όπως ισχύει, αποκλεισμός του Αναδόχου από τη συμμετοχή του σε διαδικασίες δημοσίων συμβάσεων.</w:t>
      </w:r>
    </w:p>
    <w:p w14:paraId="40F12C37"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color w:val="00000A"/>
          <w:kern w:val="0"/>
          <w:lang w:eastAsia="el-GR"/>
          <w14:ligatures w14:val="none"/>
        </w:rPr>
        <w:t>Ο Ανάδοχος δεν κηρύσσεται έκπτωτος από τη σύμβαση όταν συντρέχουν λόγοι ανωτέρας βίας.</w:t>
      </w:r>
    </w:p>
    <w:p w14:paraId="7F3A1431"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6" w:name="_Toc140233003"/>
      <w:r w:rsidRPr="00FF7643">
        <w:rPr>
          <w:rFonts w:ascii="Calibri" w:eastAsia="Times New Roman" w:hAnsi="Calibri" w:cs="Calibri"/>
          <w:b/>
          <w:bCs/>
          <w:caps/>
          <w:kern w:val="0"/>
          <w:sz w:val="24"/>
          <w:szCs w:val="24"/>
          <w:lang w:eastAsia="zh-CN"/>
          <w14:ligatures w14:val="none"/>
        </w:rPr>
        <w:t>ΑΡΘΡΟ 15</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εφαρμοστεο δικαιο – επιλυση διαφορων</w:t>
      </w:r>
      <w:bookmarkEnd w:id="26"/>
    </w:p>
    <w:p w14:paraId="7225905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Κατά την εκτέλεση της σύμβασης εφαρμόζονται οι διατάξεις του Ν.4412/2016, οι όροι της παρούσας και συμπληρωματικά ο Αστικός Κώδικας.</w:t>
      </w:r>
    </w:p>
    <w:p w14:paraId="261E3849"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Η σύμβαση </w:t>
      </w:r>
      <w:proofErr w:type="spellStart"/>
      <w:r w:rsidRPr="00FF7643">
        <w:rPr>
          <w:rFonts w:ascii="Calibri" w:eastAsia="Times New Roman" w:hAnsi="Calibri" w:cs="Calibri"/>
          <w:kern w:val="0"/>
          <w:lang w:eastAsia="el-GR"/>
          <w14:ligatures w14:val="none"/>
        </w:rPr>
        <w:t>διέπεται</w:t>
      </w:r>
      <w:proofErr w:type="spellEnd"/>
      <w:r w:rsidRPr="00FF7643">
        <w:rPr>
          <w:rFonts w:ascii="Calibri" w:eastAsia="Times New Roman" w:hAnsi="Calibri" w:cs="Calibri"/>
          <w:kern w:val="0"/>
          <w:lang w:eastAsia="el-GR"/>
          <w14:ligatures w14:val="none"/>
        </w:rPr>
        <w:t xml:space="preserve"> από την ελληνική και </w:t>
      </w:r>
      <w:proofErr w:type="spellStart"/>
      <w:r w:rsidRPr="00FF7643">
        <w:rPr>
          <w:rFonts w:ascii="Calibri" w:eastAsia="Times New Roman" w:hAnsi="Calibri" w:cs="Calibri"/>
          <w:kern w:val="0"/>
          <w:lang w:eastAsia="el-GR"/>
          <w14:ligatures w14:val="none"/>
        </w:rPr>
        <w:t>ενωσιακή</w:t>
      </w:r>
      <w:proofErr w:type="spellEnd"/>
      <w:r w:rsidRPr="00FF7643">
        <w:rPr>
          <w:rFonts w:ascii="Calibri" w:eastAsia="Times New Roman" w:hAnsi="Calibri" w:cs="Calibri"/>
          <w:kern w:val="0"/>
          <w:lang w:eastAsia="el-GR"/>
          <w14:ligatures w14:val="none"/>
        </w:rPr>
        <w:t xml:space="preserve"> νομοθεσία.</w:t>
      </w:r>
    </w:p>
    <w:p w14:paraId="70621FA9"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7F6579BF"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72FC8F31"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α) υπ’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Πρωτ</w:t>
      </w:r>
      <w:proofErr w:type="spellEnd"/>
      <w:r w:rsidRPr="00FF7643">
        <w:rPr>
          <w:rFonts w:ascii="Calibri" w:eastAsia="Times New Roman" w:hAnsi="Calibri" w:cs="Calibri"/>
          <w:kern w:val="0"/>
          <w:lang w:eastAsia="el-GR"/>
          <w14:ligatures w14:val="none"/>
        </w:rPr>
        <w:t>. xxxxxx/xx.xx.2023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xml:space="preserve">. 01/2023, Α/Α </w:t>
      </w:r>
      <w:proofErr w:type="spellStart"/>
      <w:r w:rsidRPr="00FF7643">
        <w:rPr>
          <w:rFonts w:ascii="Calibri" w:eastAsia="Times New Roman" w:hAnsi="Calibri" w:cs="Calibri"/>
          <w:kern w:val="0"/>
          <w:lang w:eastAsia="el-GR"/>
          <w14:ligatures w14:val="none"/>
        </w:rPr>
        <w:t>Ε.Σ.Η.ΔΗ.Σ.:xxxxxx</w:t>
      </w:r>
      <w:proofErr w:type="spellEnd"/>
      <w:r w:rsidRPr="00FF7643">
        <w:rPr>
          <w:rFonts w:ascii="Calibri" w:eastAsia="Times New Roman" w:hAnsi="Calibri" w:cs="Calibri"/>
          <w:kern w:val="0"/>
          <w:lang w:eastAsia="el-GR"/>
          <w14:ligatures w14:val="none"/>
        </w:rPr>
        <w:t>, ΑΔΑΜ: 23PROCXXXXXXXX) Διακήρυξη.</w:t>
      </w:r>
    </w:p>
    <w:p w14:paraId="5E0E3FEA"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β) υπ’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Πρωτ</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xxxxx</w:t>
      </w:r>
      <w:proofErr w:type="spellEnd"/>
      <w:r w:rsidRPr="00FF7643">
        <w:rPr>
          <w:rFonts w:ascii="Calibri" w:eastAsia="Times New Roman" w:hAnsi="Calibri" w:cs="Calibri"/>
          <w:kern w:val="0"/>
          <w:lang w:eastAsia="el-GR"/>
          <w14:ligatures w14:val="none"/>
        </w:rPr>
        <w:t>/</w:t>
      </w:r>
      <w:proofErr w:type="spellStart"/>
      <w:r w:rsidRPr="00FF7643">
        <w:rPr>
          <w:rFonts w:ascii="Calibri" w:eastAsia="Times New Roman" w:hAnsi="Calibri" w:cs="Calibri"/>
          <w:kern w:val="0"/>
          <w:lang w:eastAsia="el-GR"/>
          <w14:ligatures w14:val="none"/>
        </w:rPr>
        <w:t>xx.xx.xxxx</w:t>
      </w:r>
      <w:proofErr w:type="spellEnd"/>
      <w:r w:rsidRPr="00FF7643">
        <w:rPr>
          <w:rFonts w:ascii="Calibri" w:eastAsia="Times New Roman" w:hAnsi="Calibri" w:cs="Calibri"/>
          <w:kern w:val="0"/>
          <w:lang w:eastAsia="el-GR"/>
          <w14:ligatures w14:val="none"/>
        </w:rPr>
        <w:t xml:space="preserve"> (ΑΔΑ: xxxxΟΡ1Φ-xxx, ΑΔΑΜ: 23AWRDxxxxxxx) απόφαση κατακύρωσης. </w:t>
      </w:r>
    </w:p>
    <w:p w14:paraId="63B6CA4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γ) Η προσφορά του Αναδόχου.</w:t>
      </w:r>
    </w:p>
    <w:p w14:paraId="7679D5B5"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7" w:name="_Toc140233004"/>
      <w:bookmarkStart w:id="28" w:name="_Hlk140231689"/>
      <w:r w:rsidRPr="00FF7643">
        <w:rPr>
          <w:rFonts w:ascii="Calibri" w:eastAsia="Times New Roman" w:hAnsi="Calibri" w:cs="Calibri"/>
          <w:b/>
          <w:bCs/>
          <w:caps/>
          <w:kern w:val="0"/>
          <w:sz w:val="24"/>
          <w:szCs w:val="24"/>
          <w:lang w:eastAsia="zh-CN"/>
          <w14:ligatures w14:val="none"/>
        </w:rPr>
        <w:t>ΑΡΘΡΟ 16</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ΓΛΩΣΣΑ ΣΥΝΤΑΞΗΣ ΤΗΣ ΣΥΜΒΑΣΗΣ</w:t>
      </w:r>
      <w:bookmarkEnd w:id="27"/>
    </w:p>
    <w:bookmarkEnd w:id="28"/>
    <w:p w14:paraId="3B08868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σύμβαση συντάσσεται στην Ελληνική Γλώσσα.</w:t>
      </w:r>
    </w:p>
    <w:p w14:paraId="511CBF2E"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56DF2A04"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9" w:name="_Toc140233005"/>
      <w:r w:rsidRPr="00FF7643">
        <w:rPr>
          <w:rFonts w:ascii="Calibri" w:eastAsia="Times New Roman" w:hAnsi="Calibri" w:cs="Calibri"/>
          <w:b/>
          <w:bCs/>
          <w:caps/>
          <w:kern w:val="0"/>
          <w:sz w:val="24"/>
          <w:szCs w:val="24"/>
          <w:lang w:eastAsia="zh-CN"/>
          <w14:ligatures w14:val="none"/>
        </w:rPr>
        <w:t>ΑΡΘΡΟ 17</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ΛΟΙΠΟΙ ΟΡΟΙ</w:t>
      </w:r>
      <w:bookmarkEnd w:id="29"/>
    </w:p>
    <w:p w14:paraId="4A5BC148"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3D12BB3A"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Κατά την εκτέλεση της σύμβασης, εφαρμόζονται </w:t>
      </w:r>
      <w:proofErr w:type="spellStart"/>
      <w:r w:rsidRPr="00FF7643">
        <w:rPr>
          <w:rFonts w:ascii="Calibri" w:eastAsia="Times New Roman" w:hAnsi="Calibri" w:cs="Calibri"/>
          <w:kern w:val="0"/>
          <w:szCs w:val="24"/>
          <w:lang w:eastAsia="zh-CN"/>
          <w14:ligatures w14:val="none"/>
        </w:rPr>
        <w:t>κατ</w:t>
      </w:r>
      <w:proofErr w:type="spellEnd"/>
      <w:r w:rsidRPr="00FF7643">
        <w:rPr>
          <w:rFonts w:ascii="Calibri" w:eastAsia="Times New Roman" w:hAnsi="Calibri" w:cs="Calibri"/>
          <w:kern w:val="0"/>
          <w:szCs w:val="24"/>
          <w:lang w:eastAsia="zh-CN"/>
          <w14:ligatures w14:val="none"/>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701D7E81" w14:textId="77C6FD7A"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Σε πίστωση των ανωτέρω, η παρούσα σύμβαση αφού διαβάστηκε και βεβαιώθηκε, υπογράφεται από τους συμβαλλόμενους σε δύο (2) όμοια πρωτότυπα.</w:t>
      </w:r>
    </w:p>
    <w:tbl>
      <w:tblPr>
        <w:tblW w:w="0" w:type="auto"/>
        <w:jc w:val="center"/>
        <w:tblLook w:val="00A0" w:firstRow="1" w:lastRow="0" w:firstColumn="1" w:lastColumn="0" w:noHBand="0" w:noVBand="0"/>
      </w:tblPr>
      <w:tblGrid>
        <w:gridCol w:w="4528"/>
        <w:gridCol w:w="836"/>
        <w:gridCol w:w="4274"/>
      </w:tblGrid>
      <w:tr w:rsidR="00FF7643" w:rsidRPr="00FF7643" w14:paraId="1149B08C" w14:textId="77777777" w:rsidTr="00CD1028">
        <w:trPr>
          <w:jc w:val="center"/>
        </w:trPr>
        <w:tc>
          <w:tcPr>
            <w:tcW w:w="10081" w:type="dxa"/>
            <w:gridSpan w:val="3"/>
          </w:tcPr>
          <w:p w14:paraId="368B18F8"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u w:val="thick" w:color="000000"/>
                <w:lang w:val="en-GB" w:eastAsia="zh-CN"/>
                <w14:ligatures w14:val="none"/>
              </w:rPr>
            </w:pPr>
            <w:r w:rsidRPr="00FF7643">
              <w:rPr>
                <w:rFonts w:ascii="Calibri" w:eastAsia="Times New Roman" w:hAnsi="Calibri" w:cs="Calibri"/>
                <w:b/>
                <w:bCs/>
                <w:kern w:val="0"/>
                <w:sz w:val="24"/>
                <w:szCs w:val="24"/>
                <w:u w:val="thick" w:color="000000"/>
                <w:lang w:val="en-GB" w:eastAsia="zh-CN"/>
                <w14:ligatures w14:val="none"/>
              </w:rPr>
              <w:t>ΟΙ ΣΥΜΒΑΛΛΟΜΕΝΟΙ</w:t>
            </w:r>
          </w:p>
        </w:tc>
      </w:tr>
      <w:tr w:rsidR="00FF7643" w:rsidRPr="00FF7643" w14:paraId="274CF090" w14:textId="77777777" w:rsidTr="00CD1028">
        <w:trPr>
          <w:jc w:val="center"/>
        </w:trPr>
        <w:tc>
          <w:tcPr>
            <w:tcW w:w="4722" w:type="dxa"/>
          </w:tcPr>
          <w:p w14:paraId="40FAAF25" w14:textId="27F73113" w:rsidR="00FF7643" w:rsidRPr="00FF7643" w:rsidRDefault="00FF7643" w:rsidP="00596F11">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
                <w:bCs/>
                <w:kern w:val="0"/>
                <w:sz w:val="24"/>
                <w:szCs w:val="24"/>
                <w:lang w:eastAsia="zh-CN"/>
                <w14:ligatures w14:val="none"/>
              </w:rPr>
              <w:t>Ο ασκών καθήκοντα Συντονιστή της  Αποκεντρωμένης  Διοίκησης  Π.Δ.Ε. &amp; Ι.</w:t>
            </w:r>
          </w:p>
          <w:p w14:paraId="6C1E0072"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p>
          <w:p w14:paraId="735CBB8F" w14:textId="51227434" w:rsidR="00FF7643" w:rsidRPr="00596F11" w:rsidRDefault="00FF7643" w:rsidP="00596F11">
            <w:pPr>
              <w:suppressAutoHyphens/>
              <w:spacing w:after="120" w:line="360" w:lineRule="auto"/>
              <w:jc w:val="center"/>
              <w:rPr>
                <w:rFonts w:ascii="Calibri" w:eastAsia="Times New Roman" w:hAnsi="Calibri" w:cs="Calibri"/>
                <w:b/>
                <w:bCs/>
                <w:kern w:val="0"/>
                <w:sz w:val="24"/>
                <w:szCs w:val="24"/>
                <w:lang w:val="en-GB" w:eastAsia="zh-CN"/>
                <w14:ligatures w14:val="none"/>
              </w:rPr>
            </w:pPr>
            <w:proofErr w:type="spellStart"/>
            <w:r w:rsidRPr="00FF7643">
              <w:rPr>
                <w:rFonts w:ascii="Calibri" w:eastAsia="Times New Roman" w:hAnsi="Calibri" w:cs="Calibri"/>
                <w:b/>
                <w:bCs/>
                <w:kern w:val="0"/>
                <w:sz w:val="24"/>
                <w:szCs w:val="24"/>
                <w:lang w:val="en-GB" w:eastAsia="zh-CN"/>
                <w14:ligatures w14:val="none"/>
              </w:rPr>
              <w:t>Διονύσιος</w:t>
            </w:r>
            <w:proofErr w:type="spellEnd"/>
            <w:r w:rsidRPr="00FF7643">
              <w:rPr>
                <w:rFonts w:ascii="Calibri" w:eastAsia="Times New Roman" w:hAnsi="Calibri" w:cs="Calibri"/>
                <w:b/>
                <w:bCs/>
                <w:kern w:val="0"/>
                <w:sz w:val="24"/>
                <w:szCs w:val="24"/>
                <w:lang w:val="en-GB" w:eastAsia="zh-CN"/>
                <w14:ligatures w14:val="none"/>
              </w:rPr>
              <w:t xml:space="preserve"> Πανα</w:t>
            </w:r>
            <w:proofErr w:type="spellStart"/>
            <w:r w:rsidRPr="00FF7643">
              <w:rPr>
                <w:rFonts w:ascii="Calibri" w:eastAsia="Times New Roman" w:hAnsi="Calibri" w:cs="Calibri"/>
                <w:b/>
                <w:bCs/>
                <w:kern w:val="0"/>
                <w:sz w:val="24"/>
                <w:szCs w:val="24"/>
                <w:lang w:val="en-GB" w:eastAsia="zh-CN"/>
                <w14:ligatures w14:val="none"/>
              </w:rPr>
              <w:t>γιωτό</w:t>
            </w:r>
            <w:proofErr w:type="spellEnd"/>
            <w:r w:rsidRPr="00FF7643">
              <w:rPr>
                <w:rFonts w:ascii="Calibri" w:eastAsia="Times New Roman" w:hAnsi="Calibri" w:cs="Calibri"/>
                <w:b/>
                <w:bCs/>
                <w:kern w:val="0"/>
                <w:sz w:val="24"/>
                <w:szCs w:val="24"/>
                <w:lang w:val="en-GB" w:eastAsia="zh-CN"/>
                <w14:ligatures w14:val="none"/>
              </w:rPr>
              <w:t>πουλος</w:t>
            </w:r>
          </w:p>
        </w:tc>
        <w:tc>
          <w:tcPr>
            <w:tcW w:w="885" w:type="dxa"/>
          </w:tcPr>
          <w:p w14:paraId="47945AFA" w14:textId="77777777" w:rsidR="00FF7643" w:rsidRPr="00FF7643" w:rsidRDefault="00FF7643" w:rsidP="00FF7643">
            <w:pPr>
              <w:suppressAutoHyphens/>
              <w:spacing w:after="120" w:line="360" w:lineRule="auto"/>
              <w:jc w:val="both"/>
              <w:rPr>
                <w:rFonts w:ascii="Calibri" w:eastAsia="Times New Roman" w:hAnsi="Calibri" w:cs="Calibri"/>
                <w:kern w:val="0"/>
                <w:sz w:val="24"/>
                <w:szCs w:val="24"/>
                <w:lang w:val="en-GB" w:eastAsia="zh-CN"/>
                <w14:ligatures w14:val="none"/>
              </w:rPr>
            </w:pPr>
          </w:p>
        </w:tc>
        <w:tc>
          <w:tcPr>
            <w:tcW w:w="4474" w:type="dxa"/>
          </w:tcPr>
          <w:p w14:paraId="217316BE"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
                <w:bCs/>
                <w:kern w:val="0"/>
                <w:sz w:val="24"/>
                <w:szCs w:val="24"/>
                <w:lang w:eastAsia="zh-CN"/>
                <w14:ligatures w14:val="none"/>
              </w:rPr>
              <w:t>Για τον Προμηθευτή</w:t>
            </w:r>
          </w:p>
          <w:p w14:paraId="573C3C68"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p>
          <w:p w14:paraId="3CE64343" w14:textId="77777777" w:rsidR="00FF7643" w:rsidRPr="00FF7643" w:rsidRDefault="00FF7643" w:rsidP="00FF7643">
            <w:pPr>
              <w:suppressAutoHyphens/>
              <w:spacing w:after="120" w:line="360" w:lineRule="auto"/>
              <w:jc w:val="center"/>
              <w:rPr>
                <w:rFonts w:ascii="Calibri" w:eastAsia="Times New Roman" w:hAnsi="Calibri" w:cs="Calibri"/>
                <w:kern w:val="0"/>
                <w:sz w:val="24"/>
                <w:szCs w:val="24"/>
                <w:lang w:eastAsia="zh-CN"/>
                <w14:ligatures w14:val="none"/>
              </w:rPr>
            </w:pPr>
            <w:r w:rsidRPr="00FF7643">
              <w:rPr>
                <w:rFonts w:ascii="Calibri" w:eastAsia="Times New Roman" w:hAnsi="Calibri" w:cs="Calibri"/>
                <w:kern w:val="0"/>
                <w:sz w:val="24"/>
                <w:szCs w:val="24"/>
                <w:lang w:eastAsia="zh-CN"/>
                <w14:ligatures w14:val="none"/>
              </w:rPr>
              <w:t>……………………….</w:t>
            </w:r>
          </w:p>
          <w:p w14:paraId="68AF473D"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Cs/>
                <w:kern w:val="0"/>
                <w:sz w:val="24"/>
                <w:szCs w:val="24"/>
                <w:lang w:eastAsia="zh-CN"/>
                <w14:ligatures w14:val="none"/>
              </w:rPr>
              <w:t xml:space="preserve">Α.Φ.Μ. </w:t>
            </w:r>
            <w:r w:rsidRPr="00FF7643">
              <w:rPr>
                <w:rFonts w:ascii="Calibri" w:eastAsia="Times New Roman" w:hAnsi="Calibri" w:cs="Calibri"/>
                <w:kern w:val="0"/>
                <w:sz w:val="24"/>
                <w:szCs w:val="24"/>
                <w:lang w:eastAsia="zh-CN"/>
                <w14:ligatures w14:val="none"/>
              </w:rPr>
              <w:t>…………, Δ.Ο.Υ. ……………</w:t>
            </w:r>
          </w:p>
        </w:tc>
      </w:tr>
    </w:tbl>
    <w:p w14:paraId="3EF0E991" w14:textId="77777777" w:rsidR="006A55DE" w:rsidRDefault="006A55DE"/>
    <w:sectPr w:rsidR="006A55DE" w:rsidSect="002E7606">
      <w:footerReference w:type="default" r:id="rId9"/>
      <w:footerReference w:type="first" r:id="rId1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14DD7" w14:textId="77777777" w:rsidR="00DB7FC9" w:rsidRDefault="00DB7FC9" w:rsidP="00FF7643">
      <w:pPr>
        <w:spacing w:after="0" w:line="240" w:lineRule="auto"/>
      </w:pPr>
      <w:r>
        <w:separator/>
      </w:r>
    </w:p>
  </w:endnote>
  <w:endnote w:type="continuationSeparator" w:id="0">
    <w:p w14:paraId="60986074" w14:textId="77777777" w:rsidR="00DB7FC9" w:rsidRDefault="00DB7FC9" w:rsidP="00FF7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Calibri"/>
    <w:charset w:val="00"/>
    <w:family w:val="auto"/>
    <w:pitch w:val="variable"/>
    <w:sig w:usb0="00000003" w:usb1="1001ECEA" w:usb2="00000000" w:usb3="00000000" w:csb0="00000001" w:csb1="00000000"/>
  </w:font>
  <w:font w:name="Angsana New">
    <w:panose1 w:val="02020603050405020304"/>
    <w:charset w:val="DE"/>
    <w:family w:val="roman"/>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263180"/>
      <w:docPartObj>
        <w:docPartGallery w:val="Page Numbers (Bottom of Page)"/>
        <w:docPartUnique/>
      </w:docPartObj>
    </w:sdtPr>
    <w:sdtContent>
      <w:p w14:paraId="21602F15" w14:textId="5646075A" w:rsidR="00E13CF2" w:rsidRDefault="00E13CF2">
        <w:pPr>
          <w:pStyle w:val="af5"/>
          <w:jc w:val="right"/>
        </w:pPr>
        <w:r>
          <w:fldChar w:fldCharType="begin"/>
        </w:r>
        <w:r>
          <w:instrText>PAGE   \* MERGEFORMAT</w:instrText>
        </w:r>
        <w:r>
          <w:fldChar w:fldCharType="separate"/>
        </w:r>
        <w:r>
          <w:rPr>
            <w:lang w:val="el-GR"/>
          </w:rPr>
          <w:t>2</w:t>
        </w:r>
        <w:r>
          <w:fldChar w:fldCharType="end"/>
        </w:r>
      </w:p>
    </w:sdtContent>
  </w:sdt>
  <w:p w14:paraId="7700DB71" w14:textId="77777777" w:rsidR="00E13CF2" w:rsidRDefault="00E13CF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207300"/>
      <w:docPartObj>
        <w:docPartGallery w:val="Page Numbers (Bottom of Page)"/>
        <w:docPartUnique/>
      </w:docPartObj>
    </w:sdtPr>
    <w:sdtContent>
      <w:p w14:paraId="6AEABC0E" w14:textId="2CBE4333" w:rsidR="00E13CF2" w:rsidRDefault="00E13CF2">
        <w:pPr>
          <w:pStyle w:val="af5"/>
          <w:jc w:val="right"/>
        </w:pPr>
        <w:r>
          <w:fldChar w:fldCharType="begin"/>
        </w:r>
        <w:r>
          <w:instrText>PAGE   \* MERGEFORMAT</w:instrText>
        </w:r>
        <w:r>
          <w:fldChar w:fldCharType="separate"/>
        </w:r>
        <w:r>
          <w:rPr>
            <w:lang w:val="el-GR"/>
          </w:rPr>
          <w:t>2</w:t>
        </w:r>
        <w:r>
          <w:fldChar w:fldCharType="end"/>
        </w:r>
      </w:p>
    </w:sdtContent>
  </w:sdt>
  <w:p w14:paraId="667BD66F" w14:textId="77777777" w:rsidR="00E13CF2" w:rsidRDefault="00E13CF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0E09E" w14:textId="77777777" w:rsidR="00DB7FC9" w:rsidRDefault="00DB7FC9" w:rsidP="00FF7643">
      <w:pPr>
        <w:spacing w:after="0" w:line="240" w:lineRule="auto"/>
      </w:pPr>
      <w:r>
        <w:separator/>
      </w:r>
    </w:p>
  </w:footnote>
  <w:footnote w:type="continuationSeparator" w:id="0">
    <w:p w14:paraId="4CB4F163" w14:textId="77777777" w:rsidR="00DB7FC9" w:rsidRDefault="00DB7FC9" w:rsidP="00FF76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B41C356E"/>
    <w:name w:val="WW8Num3"/>
    <w:lvl w:ilvl="0">
      <w:start w:val="1"/>
      <w:numFmt w:val="decimal"/>
      <w:lvlText w:val="%1."/>
      <w:lvlJc w:val="left"/>
      <w:rPr>
        <w:rFonts w:ascii="Calibri" w:hAnsi="Calibri" w:cs="Calibri" w:hint="default"/>
        <w:sz w:val="24"/>
        <w:szCs w:val="24"/>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7019E1"/>
    <w:multiLevelType w:val="hybridMultilevel"/>
    <w:tmpl w:val="245A1C1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B9E2D84"/>
    <w:multiLevelType w:val="multilevel"/>
    <w:tmpl w:val="D340BA5E"/>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FB4CD8"/>
    <w:multiLevelType w:val="hybridMultilevel"/>
    <w:tmpl w:val="736A2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279232A"/>
    <w:multiLevelType w:val="hybridMultilevel"/>
    <w:tmpl w:val="9176CA7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3272281"/>
    <w:multiLevelType w:val="hybridMultilevel"/>
    <w:tmpl w:val="B4468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5D578A1"/>
    <w:multiLevelType w:val="hybridMultilevel"/>
    <w:tmpl w:val="1D500C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4F45DF"/>
    <w:multiLevelType w:val="hybridMultilevel"/>
    <w:tmpl w:val="8EEC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DE93197"/>
    <w:multiLevelType w:val="hybridMultilevel"/>
    <w:tmpl w:val="3942074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F117CF"/>
    <w:multiLevelType w:val="hybridMultilevel"/>
    <w:tmpl w:val="D47052D2"/>
    <w:lvl w:ilvl="0" w:tplc="C5446428">
      <w:start w:val="1"/>
      <w:numFmt w:val="decimal"/>
      <w:lvlText w:val="%1."/>
      <w:lvlJc w:val="left"/>
      <w:pPr>
        <w:ind w:left="720" w:hanging="360"/>
      </w:pPr>
      <w:rPr>
        <w:rFonts w:hint="default"/>
        <w:i w:val="0"/>
        <w:iCs w:val="0"/>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24" w15:restartNumberingAfterBreak="0">
    <w:nsid w:val="5FBC7B5F"/>
    <w:multiLevelType w:val="hybridMultilevel"/>
    <w:tmpl w:val="228CA2C6"/>
    <w:lvl w:ilvl="0" w:tplc="040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E9201D"/>
    <w:multiLevelType w:val="multilevel"/>
    <w:tmpl w:val="4FC00346"/>
    <w:lvl w:ilvl="0">
      <w:start w:val="4"/>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0680642"/>
    <w:multiLevelType w:val="hybridMultilevel"/>
    <w:tmpl w:val="93DAA746"/>
    <w:lvl w:ilvl="0" w:tplc="0408000F">
      <w:start w:val="1"/>
      <w:numFmt w:val="decimal"/>
      <w:lvlText w:val="%1."/>
      <w:lvlJc w:val="left"/>
      <w:pPr>
        <w:ind w:left="720" w:hanging="360"/>
      </w:pPr>
      <w:rPr>
        <w:rFonts w:hint="default"/>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28"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5576169">
    <w:abstractNumId w:val="0"/>
  </w:num>
  <w:num w:numId="2" w16cid:durableId="1758475712">
    <w:abstractNumId w:val="1"/>
  </w:num>
  <w:num w:numId="3" w16cid:durableId="843326899">
    <w:abstractNumId w:val="2"/>
  </w:num>
  <w:num w:numId="4" w16cid:durableId="2004044880">
    <w:abstractNumId w:val="3"/>
  </w:num>
  <w:num w:numId="5" w16cid:durableId="1837527332">
    <w:abstractNumId w:val="4"/>
  </w:num>
  <w:num w:numId="6" w16cid:durableId="1083603959">
    <w:abstractNumId w:val="5"/>
  </w:num>
  <w:num w:numId="7" w16cid:durableId="25066548">
    <w:abstractNumId w:val="6"/>
  </w:num>
  <w:num w:numId="8" w16cid:durableId="707336425">
    <w:abstractNumId w:val="7"/>
  </w:num>
  <w:num w:numId="9" w16cid:durableId="1501693817">
    <w:abstractNumId w:val="8"/>
  </w:num>
  <w:num w:numId="10" w16cid:durableId="1454323652">
    <w:abstractNumId w:val="9"/>
  </w:num>
  <w:num w:numId="11" w16cid:durableId="625697711">
    <w:abstractNumId w:val="18"/>
  </w:num>
  <w:num w:numId="12" w16cid:durableId="254091824">
    <w:abstractNumId w:val="12"/>
  </w:num>
  <w:num w:numId="13" w16cid:durableId="1139685435">
    <w:abstractNumId w:val="10"/>
  </w:num>
  <w:num w:numId="14" w16cid:durableId="1676954400">
    <w:abstractNumId w:val="28"/>
  </w:num>
  <w:num w:numId="15" w16cid:durableId="1390954503">
    <w:abstractNumId w:val="19"/>
  </w:num>
  <w:num w:numId="16" w16cid:durableId="189881431">
    <w:abstractNumId w:val="23"/>
  </w:num>
  <w:num w:numId="17" w16cid:durableId="830869924">
    <w:abstractNumId w:val="27"/>
  </w:num>
  <w:num w:numId="18" w16cid:durableId="1712608264">
    <w:abstractNumId w:val="14"/>
  </w:num>
  <w:num w:numId="19" w16cid:durableId="182283308">
    <w:abstractNumId w:val="17"/>
  </w:num>
  <w:num w:numId="20" w16cid:durableId="475143115">
    <w:abstractNumId w:val="16"/>
  </w:num>
  <w:num w:numId="21" w16cid:durableId="2103066557">
    <w:abstractNumId w:val="22"/>
  </w:num>
  <w:num w:numId="22" w16cid:durableId="155926648">
    <w:abstractNumId w:val="15"/>
  </w:num>
  <w:num w:numId="23" w16cid:durableId="1928659737">
    <w:abstractNumId w:val="13"/>
  </w:num>
  <w:num w:numId="24" w16cid:durableId="331373347">
    <w:abstractNumId w:val="24"/>
  </w:num>
  <w:num w:numId="25" w16cid:durableId="235945006">
    <w:abstractNumId w:val="20"/>
  </w:num>
  <w:num w:numId="26" w16cid:durableId="1596472201">
    <w:abstractNumId w:val="21"/>
  </w:num>
  <w:num w:numId="27" w16cid:durableId="799956315">
    <w:abstractNumId w:val="26"/>
  </w:num>
  <w:num w:numId="28" w16cid:durableId="1223296432">
    <w:abstractNumId w:val="25"/>
  </w:num>
  <w:num w:numId="29" w16cid:durableId="18462391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643"/>
    <w:rsid w:val="00586173"/>
    <w:rsid w:val="00596F11"/>
    <w:rsid w:val="006A55DE"/>
    <w:rsid w:val="00DB7FC9"/>
    <w:rsid w:val="00E13CF2"/>
    <w:rsid w:val="00FF76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CF8A4"/>
  <w15:chartTrackingRefBased/>
  <w15:docId w15:val="{A553BF14-4905-4890-B07C-B5E4A569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FF7643"/>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kern w:val="0"/>
      <w:sz w:val="28"/>
      <w:szCs w:val="32"/>
      <w:lang w:val="en-US" w:eastAsia="zh-CN"/>
      <w14:ligatures w14:val="none"/>
    </w:rPr>
  </w:style>
  <w:style w:type="paragraph" w:styleId="20">
    <w:name w:val="heading 2"/>
    <w:basedOn w:val="1"/>
    <w:next w:val="a"/>
    <w:link w:val="2Char"/>
    <w:qFormat/>
    <w:rsid w:val="00FF764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F7643"/>
    <w:pPr>
      <w:keepNext/>
      <w:suppressAutoHyphens/>
      <w:spacing w:before="240" w:after="60" w:line="240" w:lineRule="auto"/>
      <w:ind w:left="567" w:hanging="567"/>
      <w:jc w:val="both"/>
      <w:outlineLvl w:val="2"/>
    </w:pPr>
    <w:rPr>
      <w:rFonts w:ascii="Arial" w:eastAsia="Times New Roman" w:hAnsi="Arial" w:cs="Times New Roman"/>
      <w:b/>
      <w:bCs/>
      <w:kern w:val="0"/>
      <w:szCs w:val="26"/>
      <w:lang w:val="en-GB" w:eastAsia="zh-CN"/>
      <w14:ligatures w14:val="none"/>
    </w:rPr>
  </w:style>
  <w:style w:type="paragraph" w:styleId="4">
    <w:name w:val="heading 4"/>
    <w:basedOn w:val="a"/>
    <w:next w:val="a"/>
    <w:link w:val="4Char"/>
    <w:uiPriority w:val="9"/>
    <w:qFormat/>
    <w:rsid w:val="00FF7643"/>
    <w:pPr>
      <w:keepNext/>
      <w:suppressAutoHyphens/>
      <w:spacing w:before="240" w:after="60" w:line="240" w:lineRule="auto"/>
      <w:jc w:val="both"/>
      <w:outlineLvl w:val="3"/>
    </w:pPr>
    <w:rPr>
      <w:rFonts w:ascii="Arial" w:eastAsia="Times New Roman" w:hAnsi="Arial" w:cs="Times New Roman"/>
      <w:b/>
      <w:bCs/>
      <w:kern w:val="0"/>
      <w:szCs w:val="28"/>
      <w:lang w:val="en-GB" w:eastAsia="zh-CN"/>
      <w14:ligatures w14:val="none"/>
    </w:rPr>
  </w:style>
  <w:style w:type="paragraph" w:styleId="5">
    <w:name w:val="heading 5"/>
    <w:basedOn w:val="a"/>
    <w:next w:val="a"/>
    <w:link w:val="5Char"/>
    <w:qFormat/>
    <w:rsid w:val="00FF7643"/>
    <w:pPr>
      <w:numPr>
        <w:ilvl w:val="4"/>
        <w:numId w:val="1"/>
      </w:numPr>
      <w:suppressAutoHyphens/>
      <w:spacing w:before="200" w:after="200" w:line="280" w:lineRule="exact"/>
      <w:jc w:val="both"/>
      <w:outlineLvl w:val="4"/>
    </w:pPr>
    <w:rPr>
      <w:rFonts w:ascii="Lucida Sans" w:eastAsia="Times New Roman" w:hAnsi="Lucida Sans" w:cs="Lucida Sans"/>
      <w:b/>
      <w:kern w:val="0"/>
      <w:szCs w:val="20"/>
      <w:lang w:val="en-US"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F7643"/>
    <w:rPr>
      <w:rFonts w:ascii="Arial" w:eastAsia="Times New Roman" w:hAnsi="Arial" w:cs="Arial"/>
      <w:b/>
      <w:bCs/>
      <w:color w:val="333399"/>
      <w:kern w:val="0"/>
      <w:sz w:val="28"/>
      <w:szCs w:val="32"/>
      <w:lang w:val="en-US" w:eastAsia="zh-CN"/>
      <w14:ligatures w14:val="none"/>
    </w:rPr>
  </w:style>
  <w:style w:type="character" w:customStyle="1" w:styleId="2Char">
    <w:name w:val="Επικεφαλίδα 2 Char"/>
    <w:basedOn w:val="a0"/>
    <w:link w:val="20"/>
    <w:rsid w:val="00FF7643"/>
    <w:rPr>
      <w:rFonts w:ascii="Arial" w:eastAsia="Times New Roman" w:hAnsi="Arial" w:cs="Arial"/>
      <w:b/>
      <w:color w:val="002060"/>
      <w:kern w:val="0"/>
      <w:sz w:val="24"/>
      <w:lang w:val="en-GB" w:eastAsia="zh-CN"/>
      <w14:ligatures w14:val="none"/>
    </w:rPr>
  </w:style>
  <w:style w:type="character" w:customStyle="1" w:styleId="3Char">
    <w:name w:val="Επικεφαλίδα 3 Char"/>
    <w:basedOn w:val="a0"/>
    <w:link w:val="3"/>
    <w:uiPriority w:val="9"/>
    <w:rsid w:val="00FF7643"/>
    <w:rPr>
      <w:rFonts w:ascii="Arial" w:eastAsia="Times New Roman" w:hAnsi="Arial" w:cs="Times New Roman"/>
      <w:b/>
      <w:bCs/>
      <w:kern w:val="0"/>
      <w:szCs w:val="26"/>
      <w:lang w:val="en-GB" w:eastAsia="zh-CN"/>
      <w14:ligatures w14:val="none"/>
    </w:rPr>
  </w:style>
  <w:style w:type="character" w:customStyle="1" w:styleId="4Char">
    <w:name w:val="Επικεφαλίδα 4 Char"/>
    <w:basedOn w:val="a0"/>
    <w:link w:val="4"/>
    <w:uiPriority w:val="9"/>
    <w:rsid w:val="00FF7643"/>
    <w:rPr>
      <w:rFonts w:ascii="Arial" w:eastAsia="Times New Roman" w:hAnsi="Arial" w:cs="Times New Roman"/>
      <w:b/>
      <w:bCs/>
      <w:kern w:val="0"/>
      <w:szCs w:val="28"/>
      <w:lang w:val="en-GB" w:eastAsia="zh-CN"/>
      <w14:ligatures w14:val="none"/>
    </w:rPr>
  </w:style>
  <w:style w:type="character" w:customStyle="1" w:styleId="5Char">
    <w:name w:val="Επικεφαλίδα 5 Char"/>
    <w:basedOn w:val="a0"/>
    <w:link w:val="5"/>
    <w:rsid w:val="00FF7643"/>
    <w:rPr>
      <w:rFonts w:ascii="Lucida Sans" w:eastAsia="Times New Roman" w:hAnsi="Lucida Sans" w:cs="Lucida Sans"/>
      <w:b/>
      <w:kern w:val="0"/>
      <w:szCs w:val="20"/>
      <w:lang w:val="en-US" w:eastAsia="zh-CN"/>
      <w14:ligatures w14:val="none"/>
    </w:rPr>
  </w:style>
  <w:style w:type="numbering" w:customStyle="1" w:styleId="10">
    <w:name w:val="Χωρίς λίστα1"/>
    <w:next w:val="a2"/>
    <w:uiPriority w:val="99"/>
    <w:semiHidden/>
    <w:unhideWhenUsed/>
    <w:rsid w:val="00FF7643"/>
  </w:style>
  <w:style w:type="character" w:customStyle="1" w:styleId="WW8Num1z0">
    <w:name w:val="WW8Num1z0"/>
    <w:rsid w:val="00FF7643"/>
  </w:style>
  <w:style w:type="character" w:customStyle="1" w:styleId="WW8Num1z1">
    <w:name w:val="WW8Num1z1"/>
    <w:rsid w:val="00FF7643"/>
  </w:style>
  <w:style w:type="character" w:customStyle="1" w:styleId="WW8Num1z2">
    <w:name w:val="WW8Num1z2"/>
    <w:rsid w:val="00FF7643"/>
  </w:style>
  <w:style w:type="character" w:customStyle="1" w:styleId="WW8Num1z3">
    <w:name w:val="WW8Num1z3"/>
    <w:rsid w:val="00FF7643"/>
  </w:style>
  <w:style w:type="character" w:customStyle="1" w:styleId="WW8Num1z4">
    <w:name w:val="WW8Num1z4"/>
    <w:rsid w:val="00FF7643"/>
    <w:rPr>
      <w:rFonts w:ascii="Arial" w:hAnsi="Arial" w:cs="Times New Roman"/>
      <w:b w:val="0"/>
      <w:i w:val="0"/>
      <w:sz w:val="20"/>
      <w:szCs w:val="20"/>
    </w:rPr>
  </w:style>
  <w:style w:type="character" w:customStyle="1" w:styleId="WW8Num1z5">
    <w:name w:val="WW8Num1z5"/>
    <w:rsid w:val="00FF7643"/>
  </w:style>
  <w:style w:type="character" w:customStyle="1" w:styleId="WW8Num1z6">
    <w:name w:val="WW8Num1z6"/>
    <w:rsid w:val="00FF7643"/>
  </w:style>
  <w:style w:type="character" w:customStyle="1" w:styleId="WW8Num1z7">
    <w:name w:val="WW8Num1z7"/>
    <w:rsid w:val="00FF7643"/>
  </w:style>
  <w:style w:type="character" w:customStyle="1" w:styleId="WW8Num1z8">
    <w:name w:val="WW8Num1z8"/>
    <w:rsid w:val="00FF7643"/>
  </w:style>
  <w:style w:type="character" w:customStyle="1" w:styleId="WW8Num2z0">
    <w:name w:val="WW8Num2z0"/>
    <w:rsid w:val="00FF7643"/>
    <w:rPr>
      <w:rFonts w:ascii="Symbol" w:hAnsi="Symbol" w:cs="Symbol"/>
      <w:lang w:val="el-GR"/>
    </w:rPr>
  </w:style>
  <w:style w:type="character" w:customStyle="1" w:styleId="WW8Num3z0">
    <w:name w:val="WW8Num3z0"/>
    <w:rsid w:val="00FF7643"/>
    <w:rPr>
      <w:lang w:val="el-GR"/>
    </w:rPr>
  </w:style>
  <w:style w:type="character" w:customStyle="1" w:styleId="WW8Num4z0">
    <w:name w:val="WW8Num4z0"/>
    <w:rsid w:val="00FF7643"/>
    <w:rPr>
      <w:rFonts w:ascii="Webdings" w:hAnsi="Webdings" w:cs="Webdings"/>
      <w:color w:val="333399"/>
      <w:sz w:val="16"/>
    </w:rPr>
  </w:style>
  <w:style w:type="character" w:customStyle="1" w:styleId="WW8Num5z0">
    <w:name w:val="WW8Num5z0"/>
    <w:rsid w:val="00FF7643"/>
    <w:rPr>
      <w:lang w:val="el-GR"/>
    </w:rPr>
  </w:style>
  <w:style w:type="character" w:customStyle="1" w:styleId="WW8Num6z0">
    <w:name w:val="WW8Num6z0"/>
    <w:rsid w:val="00FF7643"/>
    <w:rPr>
      <w:b/>
      <w:bCs/>
      <w:szCs w:val="22"/>
      <w:lang w:val="el-GR"/>
    </w:rPr>
  </w:style>
  <w:style w:type="character" w:customStyle="1" w:styleId="WW8Num6z1">
    <w:name w:val="WW8Num6z1"/>
    <w:rsid w:val="00FF7643"/>
  </w:style>
  <w:style w:type="character" w:customStyle="1" w:styleId="WW8Num6z2">
    <w:name w:val="WW8Num6z2"/>
    <w:rsid w:val="00FF7643"/>
  </w:style>
  <w:style w:type="character" w:customStyle="1" w:styleId="WW8Num6z3">
    <w:name w:val="WW8Num6z3"/>
    <w:rsid w:val="00FF7643"/>
  </w:style>
  <w:style w:type="character" w:customStyle="1" w:styleId="WW8Num6z4">
    <w:name w:val="WW8Num6z4"/>
    <w:rsid w:val="00FF7643"/>
  </w:style>
  <w:style w:type="character" w:customStyle="1" w:styleId="WW8Num6z5">
    <w:name w:val="WW8Num6z5"/>
    <w:rsid w:val="00FF7643"/>
  </w:style>
  <w:style w:type="character" w:customStyle="1" w:styleId="WW8Num6z6">
    <w:name w:val="WW8Num6z6"/>
    <w:rsid w:val="00FF7643"/>
  </w:style>
  <w:style w:type="character" w:customStyle="1" w:styleId="WW8Num6z7">
    <w:name w:val="WW8Num6z7"/>
    <w:rsid w:val="00FF7643"/>
  </w:style>
  <w:style w:type="character" w:customStyle="1" w:styleId="WW8Num6z8">
    <w:name w:val="WW8Num6z8"/>
    <w:rsid w:val="00FF7643"/>
  </w:style>
  <w:style w:type="character" w:customStyle="1" w:styleId="WW8Num7z0">
    <w:name w:val="WW8Num7z0"/>
    <w:rsid w:val="00FF7643"/>
    <w:rPr>
      <w:b/>
      <w:bCs/>
      <w:szCs w:val="22"/>
      <w:lang w:val="el-GR"/>
    </w:rPr>
  </w:style>
  <w:style w:type="character" w:customStyle="1" w:styleId="WW8Num7z1">
    <w:name w:val="WW8Num7z1"/>
    <w:rsid w:val="00FF7643"/>
    <w:rPr>
      <w:rFonts w:eastAsia="Calibri"/>
      <w:lang w:val="el-GR"/>
    </w:rPr>
  </w:style>
  <w:style w:type="character" w:customStyle="1" w:styleId="WW8Num7z2">
    <w:name w:val="WW8Num7z2"/>
    <w:rsid w:val="00FF7643"/>
  </w:style>
  <w:style w:type="character" w:customStyle="1" w:styleId="WW8Num7z3">
    <w:name w:val="WW8Num7z3"/>
    <w:rsid w:val="00FF7643"/>
  </w:style>
  <w:style w:type="character" w:customStyle="1" w:styleId="WW8Num7z4">
    <w:name w:val="WW8Num7z4"/>
    <w:rsid w:val="00FF7643"/>
  </w:style>
  <w:style w:type="character" w:customStyle="1" w:styleId="WW8Num7z5">
    <w:name w:val="WW8Num7z5"/>
    <w:rsid w:val="00FF7643"/>
  </w:style>
  <w:style w:type="character" w:customStyle="1" w:styleId="WW8Num7z6">
    <w:name w:val="WW8Num7z6"/>
    <w:rsid w:val="00FF7643"/>
  </w:style>
  <w:style w:type="character" w:customStyle="1" w:styleId="WW8Num7z7">
    <w:name w:val="WW8Num7z7"/>
    <w:rsid w:val="00FF7643"/>
  </w:style>
  <w:style w:type="character" w:customStyle="1" w:styleId="WW8Num7z8">
    <w:name w:val="WW8Num7z8"/>
    <w:rsid w:val="00FF7643"/>
  </w:style>
  <w:style w:type="character" w:customStyle="1" w:styleId="WW8Num8z0">
    <w:name w:val="WW8Num8z0"/>
    <w:rsid w:val="00FF7643"/>
    <w:rPr>
      <w:rFonts w:ascii="Symbol" w:hAnsi="Symbol" w:cs="OpenSymbol"/>
      <w:color w:val="5B9BD5"/>
    </w:rPr>
  </w:style>
  <w:style w:type="character" w:customStyle="1" w:styleId="WW8Num9z0">
    <w:name w:val="WW8Num9z0"/>
    <w:rsid w:val="00FF7643"/>
    <w:rPr>
      <w:rFonts w:ascii="Angsana New" w:hAnsi="Angsana New" w:cs="Angsana New"/>
      <w:color w:val="000000"/>
      <w:kern w:val="1"/>
      <w:szCs w:val="22"/>
      <w:shd w:val="clear" w:color="auto" w:fill="FFFFFF"/>
      <w:lang w:val="el-GR"/>
    </w:rPr>
  </w:style>
  <w:style w:type="character" w:customStyle="1" w:styleId="WW8Num10z0">
    <w:name w:val="WW8Num10z0"/>
    <w:rsid w:val="00FF7643"/>
    <w:rPr>
      <w:rFonts w:ascii="Symbol" w:hAnsi="Symbol" w:cs="Symbol"/>
      <w:kern w:val="1"/>
      <w:shd w:val="clear" w:color="auto" w:fill="C0C0C0"/>
      <w:lang w:val="el-GR"/>
    </w:rPr>
  </w:style>
  <w:style w:type="character" w:customStyle="1" w:styleId="WW8Num10z1">
    <w:name w:val="WW8Num10z1"/>
    <w:rsid w:val="00FF7643"/>
  </w:style>
  <w:style w:type="character" w:customStyle="1" w:styleId="WW8Num10z2">
    <w:name w:val="WW8Num10z2"/>
    <w:rsid w:val="00FF7643"/>
  </w:style>
  <w:style w:type="character" w:customStyle="1" w:styleId="WW8Num10z3">
    <w:name w:val="WW8Num10z3"/>
    <w:rsid w:val="00FF7643"/>
  </w:style>
  <w:style w:type="character" w:customStyle="1" w:styleId="WW8Num10z4">
    <w:name w:val="WW8Num10z4"/>
    <w:rsid w:val="00FF7643"/>
  </w:style>
  <w:style w:type="character" w:customStyle="1" w:styleId="WW8Num10z5">
    <w:name w:val="WW8Num10z5"/>
    <w:rsid w:val="00FF7643"/>
  </w:style>
  <w:style w:type="character" w:customStyle="1" w:styleId="WW8Num10z6">
    <w:name w:val="WW8Num10z6"/>
    <w:rsid w:val="00FF7643"/>
  </w:style>
  <w:style w:type="character" w:customStyle="1" w:styleId="WW8Num10z7">
    <w:name w:val="WW8Num10z7"/>
    <w:rsid w:val="00FF7643"/>
  </w:style>
  <w:style w:type="character" w:customStyle="1" w:styleId="WW8Num10z8">
    <w:name w:val="WW8Num10z8"/>
    <w:rsid w:val="00FF7643"/>
  </w:style>
  <w:style w:type="character" w:customStyle="1" w:styleId="WW8Num8z1">
    <w:name w:val="WW8Num8z1"/>
    <w:rsid w:val="00FF7643"/>
    <w:rPr>
      <w:rFonts w:eastAsia="Calibri"/>
      <w:lang w:val="el-GR"/>
    </w:rPr>
  </w:style>
  <w:style w:type="character" w:customStyle="1" w:styleId="WW8Num8z2">
    <w:name w:val="WW8Num8z2"/>
    <w:rsid w:val="00FF7643"/>
  </w:style>
  <w:style w:type="character" w:customStyle="1" w:styleId="WW8Num8z3">
    <w:name w:val="WW8Num8z3"/>
    <w:rsid w:val="00FF7643"/>
  </w:style>
  <w:style w:type="character" w:customStyle="1" w:styleId="WW8Num8z4">
    <w:name w:val="WW8Num8z4"/>
    <w:rsid w:val="00FF7643"/>
  </w:style>
  <w:style w:type="character" w:customStyle="1" w:styleId="WW8Num8z5">
    <w:name w:val="WW8Num8z5"/>
    <w:rsid w:val="00FF7643"/>
  </w:style>
  <w:style w:type="character" w:customStyle="1" w:styleId="WW8Num8z6">
    <w:name w:val="WW8Num8z6"/>
    <w:rsid w:val="00FF7643"/>
  </w:style>
  <w:style w:type="character" w:customStyle="1" w:styleId="WW8Num8z7">
    <w:name w:val="WW8Num8z7"/>
    <w:rsid w:val="00FF7643"/>
  </w:style>
  <w:style w:type="character" w:customStyle="1" w:styleId="WW8Num8z8">
    <w:name w:val="WW8Num8z8"/>
    <w:rsid w:val="00FF7643"/>
  </w:style>
  <w:style w:type="character" w:customStyle="1" w:styleId="WW8Num11z0">
    <w:name w:val="WW8Num11z0"/>
    <w:rsid w:val="00FF7643"/>
    <w:rPr>
      <w:rFonts w:ascii="Symbol" w:hAnsi="Symbol" w:cs="Symbol"/>
      <w:kern w:val="1"/>
      <w:shd w:val="clear" w:color="auto" w:fill="C0C0C0"/>
      <w:lang w:val="el-GR"/>
    </w:rPr>
  </w:style>
  <w:style w:type="character" w:customStyle="1" w:styleId="WW8Num11z1">
    <w:name w:val="WW8Num11z1"/>
    <w:rsid w:val="00FF7643"/>
  </w:style>
  <w:style w:type="character" w:customStyle="1" w:styleId="WW8Num11z2">
    <w:name w:val="WW8Num11z2"/>
    <w:rsid w:val="00FF7643"/>
  </w:style>
  <w:style w:type="character" w:customStyle="1" w:styleId="WW8Num11z3">
    <w:name w:val="WW8Num11z3"/>
    <w:rsid w:val="00FF7643"/>
  </w:style>
  <w:style w:type="character" w:customStyle="1" w:styleId="WW8Num11z4">
    <w:name w:val="WW8Num11z4"/>
    <w:rsid w:val="00FF7643"/>
  </w:style>
  <w:style w:type="character" w:customStyle="1" w:styleId="WW8Num11z5">
    <w:name w:val="WW8Num11z5"/>
    <w:rsid w:val="00FF7643"/>
  </w:style>
  <w:style w:type="character" w:customStyle="1" w:styleId="WW8Num11z6">
    <w:name w:val="WW8Num11z6"/>
    <w:rsid w:val="00FF7643"/>
  </w:style>
  <w:style w:type="character" w:customStyle="1" w:styleId="WW8Num11z7">
    <w:name w:val="WW8Num11z7"/>
    <w:rsid w:val="00FF7643"/>
  </w:style>
  <w:style w:type="character" w:customStyle="1" w:styleId="WW8Num11z8">
    <w:name w:val="WW8Num11z8"/>
    <w:rsid w:val="00FF7643"/>
  </w:style>
  <w:style w:type="character" w:customStyle="1" w:styleId="0">
    <w:name w:val="Προεπιλεγμένη γραμματοσειρά_0"/>
    <w:rsid w:val="00FF7643"/>
  </w:style>
  <w:style w:type="character" w:customStyle="1" w:styleId="40">
    <w:name w:val="Προεπιλεγμένη γραμματοσειρά4"/>
    <w:rsid w:val="00FF7643"/>
  </w:style>
  <w:style w:type="character" w:customStyle="1" w:styleId="WW8Num2z1">
    <w:name w:val="WW8Num2z1"/>
    <w:rsid w:val="00FF7643"/>
  </w:style>
  <w:style w:type="character" w:customStyle="1" w:styleId="WW8Num2z2">
    <w:name w:val="WW8Num2z2"/>
    <w:rsid w:val="00FF7643"/>
  </w:style>
  <w:style w:type="character" w:customStyle="1" w:styleId="WW8Num2z3">
    <w:name w:val="WW8Num2z3"/>
    <w:rsid w:val="00FF7643"/>
  </w:style>
  <w:style w:type="character" w:customStyle="1" w:styleId="WW8Num2z4">
    <w:name w:val="WW8Num2z4"/>
    <w:rsid w:val="00FF7643"/>
    <w:rPr>
      <w:rFonts w:ascii="Arial" w:hAnsi="Arial" w:cs="Times New Roman"/>
      <w:b w:val="0"/>
      <w:i w:val="0"/>
      <w:sz w:val="20"/>
      <w:szCs w:val="20"/>
    </w:rPr>
  </w:style>
  <w:style w:type="character" w:customStyle="1" w:styleId="WW8Num2z5">
    <w:name w:val="WW8Num2z5"/>
    <w:rsid w:val="00FF7643"/>
  </w:style>
  <w:style w:type="character" w:customStyle="1" w:styleId="WW8Num2z6">
    <w:name w:val="WW8Num2z6"/>
    <w:rsid w:val="00FF7643"/>
  </w:style>
  <w:style w:type="character" w:customStyle="1" w:styleId="WW8Num2z7">
    <w:name w:val="WW8Num2z7"/>
    <w:rsid w:val="00FF7643"/>
  </w:style>
  <w:style w:type="character" w:customStyle="1" w:styleId="WW8Num2z8">
    <w:name w:val="WW8Num2z8"/>
    <w:rsid w:val="00FF7643"/>
  </w:style>
  <w:style w:type="character" w:customStyle="1" w:styleId="WW8Num9z1">
    <w:name w:val="WW8Num9z1"/>
    <w:rsid w:val="00FF7643"/>
    <w:rPr>
      <w:rFonts w:eastAsia="Calibri"/>
      <w:lang w:val="el-GR"/>
    </w:rPr>
  </w:style>
  <w:style w:type="character" w:customStyle="1" w:styleId="WW8Num9z2">
    <w:name w:val="WW8Num9z2"/>
    <w:rsid w:val="00FF7643"/>
  </w:style>
  <w:style w:type="character" w:customStyle="1" w:styleId="WW8Num9z3">
    <w:name w:val="WW8Num9z3"/>
    <w:rsid w:val="00FF7643"/>
  </w:style>
  <w:style w:type="character" w:customStyle="1" w:styleId="WW8Num9z4">
    <w:name w:val="WW8Num9z4"/>
    <w:rsid w:val="00FF7643"/>
  </w:style>
  <w:style w:type="character" w:customStyle="1" w:styleId="WW8Num9z5">
    <w:name w:val="WW8Num9z5"/>
    <w:rsid w:val="00FF7643"/>
  </w:style>
  <w:style w:type="character" w:customStyle="1" w:styleId="WW8Num9z6">
    <w:name w:val="WW8Num9z6"/>
    <w:rsid w:val="00FF7643"/>
  </w:style>
  <w:style w:type="character" w:customStyle="1" w:styleId="WW8Num9z7">
    <w:name w:val="WW8Num9z7"/>
    <w:rsid w:val="00FF7643"/>
  </w:style>
  <w:style w:type="character" w:customStyle="1" w:styleId="WW8Num9z8">
    <w:name w:val="WW8Num9z8"/>
    <w:rsid w:val="00FF7643"/>
  </w:style>
  <w:style w:type="character" w:customStyle="1" w:styleId="WW-DefaultParagraphFont">
    <w:name w:val="WW-Default Paragraph Font"/>
    <w:rsid w:val="00FF7643"/>
  </w:style>
  <w:style w:type="character" w:customStyle="1" w:styleId="WW8Num12z0">
    <w:name w:val="WW8Num12z0"/>
    <w:rsid w:val="00FF7643"/>
    <w:rPr>
      <w:rFonts w:ascii="Symbol" w:hAnsi="Symbol" w:cs="Symbol"/>
    </w:rPr>
  </w:style>
  <w:style w:type="character" w:customStyle="1" w:styleId="WW8Num12z1">
    <w:name w:val="WW8Num12z1"/>
    <w:rsid w:val="00FF7643"/>
    <w:rPr>
      <w:rFonts w:ascii="Courier New" w:hAnsi="Courier New" w:cs="Courier New"/>
    </w:rPr>
  </w:style>
  <w:style w:type="character" w:customStyle="1" w:styleId="WW8Num12z2">
    <w:name w:val="WW8Num12z2"/>
    <w:rsid w:val="00FF7643"/>
    <w:rPr>
      <w:rFonts w:ascii="Wingdings" w:hAnsi="Wingdings" w:cs="Wingdings"/>
    </w:rPr>
  </w:style>
  <w:style w:type="character" w:customStyle="1" w:styleId="WW-DefaultParagraphFont1">
    <w:name w:val="WW-Default Paragraph Font1"/>
    <w:rsid w:val="00FF7643"/>
  </w:style>
  <w:style w:type="character" w:customStyle="1" w:styleId="WW-DefaultParagraphFont11">
    <w:name w:val="WW-Default Paragraph Font11"/>
    <w:rsid w:val="00FF7643"/>
  </w:style>
  <w:style w:type="character" w:customStyle="1" w:styleId="WW-DefaultParagraphFont111">
    <w:name w:val="WW-Default Paragraph Font111"/>
    <w:rsid w:val="00FF7643"/>
  </w:style>
  <w:style w:type="character" w:customStyle="1" w:styleId="30">
    <w:name w:val="Προεπιλεγμένη γραμματοσειρά3"/>
    <w:rsid w:val="00FF7643"/>
  </w:style>
  <w:style w:type="character" w:customStyle="1" w:styleId="WW-DefaultParagraphFont1111">
    <w:name w:val="WW-Default Paragraph Font1111"/>
    <w:rsid w:val="00FF7643"/>
  </w:style>
  <w:style w:type="character" w:customStyle="1" w:styleId="DefaultParagraphFont2">
    <w:name w:val="Default Paragraph Font2"/>
    <w:rsid w:val="00FF7643"/>
  </w:style>
  <w:style w:type="character" w:customStyle="1" w:styleId="WW8Num12z3">
    <w:name w:val="WW8Num12z3"/>
    <w:rsid w:val="00FF7643"/>
  </w:style>
  <w:style w:type="character" w:customStyle="1" w:styleId="WW8Num12z4">
    <w:name w:val="WW8Num12z4"/>
    <w:rsid w:val="00FF7643"/>
  </w:style>
  <w:style w:type="character" w:customStyle="1" w:styleId="WW8Num12z5">
    <w:name w:val="WW8Num12z5"/>
    <w:rsid w:val="00FF7643"/>
  </w:style>
  <w:style w:type="character" w:customStyle="1" w:styleId="WW8Num12z6">
    <w:name w:val="WW8Num12z6"/>
    <w:rsid w:val="00FF7643"/>
  </w:style>
  <w:style w:type="character" w:customStyle="1" w:styleId="WW8Num12z7">
    <w:name w:val="WW8Num12z7"/>
    <w:rsid w:val="00FF7643"/>
  </w:style>
  <w:style w:type="character" w:customStyle="1" w:styleId="WW8Num12z8">
    <w:name w:val="WW8Num12z8"/>
    <w:rsid w:val="00FF7643"/>
  </w:style>
  <w:style w:type="character" w:customStyle="1" w:styleId="WW8Num13z0">
    <w:name w:val="WW8Num13z0"/>
    <w:rsid w:val="00FF7643"/>
    <w:rPr>
      <w:rFonts w:ascii="Symbol" w:hAnsi="Symbol" w:cs="OpenSymbol"/>
    </w:rPr>
  </w:style>
  <w:style w:type="character" w:customStyle="1" w:styleId="WW-DefaultParagraphFont11111">
    <w:name w:val="WW-Default Paragraph Font11111"/>
    <w:rsid w:val="00FF7643"/>
  </w:style>
  <w:style w:type="character" w:customStyle="1" w:styleId="WW8Num13z1">
    <w:name w:val="WW8Num13z1"/>
    <w:rsid w:val="00FF7643"/>
    <w:rPr>
      <w:rFonts w:eastAsia="Calibri"/>
      <w:lang w:val="el-GR"/>
    </w:rPr>
  </w:style>
  <w:style w:type="character" w:customStyle="1" w:styleId="WW8Num13z2">
    <w:name w:val="WW8Num13z2"/>
    <w:rsid w:val="00FF7643"/>
  </w:style>
  <w:style w:type="character" w:customStyle="1" w:styleId="WW8Num13z3">
    <w:name w:val="WW8Num13z3"/>
    <w:rsid w:val="00FF7643"/>
  </w:style>
  <w:style w:type="character" w:customStyle="1" w:styleId="WW8Num13z4">
    <w:name w:val="WW8Num13z4"/>
    <w:rsid w:val="00FF7643"/>
  </w:style>
  <w:style w:type="character" w:customStyle="1" w:styleId="WW8Num13z5">
    <w:name w:val="WW8Num13z5"/>
    <w:rsid w:val="00FF7643"/>
  </w:style>
  <w:style w:type="character" w:customStyle="1" w:styleId="WW8Num13z6">
    <w:name w:val="WW8Num13z6"/>
    <w:rsid w:val="00FF7643"/>
  </w:style>
  <w:style w:type="character" w:customStyle="1" w:styleId="WW8Num13z7">
    <w:name w:val="WW8Num13z7"/>
    <w:rsid w:val="00FF7643"/>
  </w:style>
  <w:style w:type="character" w:customStyle="1" w:styleId="WW8Num13z8">
    <w:name w:val="WW8Num13z8"/>
    <w:rsid w:val="00FF7643"/>
  </w:style>
  <w:style w:type="character" w:customStyle="1" w:styleId="WW8Num14z0">
    <w:name w:val="WW8Num14z0"/>
    <w:rsid w:val="00FF7643"/>
    <w:rPr>
      <w:rFonts w:ascii="Symbol" w:hAnsi="Symbol" w:cs="OpenSymbol"/>
    </w:rPr>
  </w:style>
  <w:style w:type="character" w:customStyle="1" w:styleId="WW8Num14z1">
    <w:name w:val="WW8Num14z1"/>
    <w:rsid w:val="00FF7643"/>
  </w:style>
  <w:style w:type="character" w:customStyle="1" w:styleId="WW8Num14z2">
    <w:name w:val="WW8Num14z2"/>
    <w:rsid w:val="00FF7643"/>
  </w:style>
  <w:style w:type="character" w:customStyle="1" w:styleId="WW8Num14z3">
    <w:name w:val="WW8Num14z3"/>
    <w:rsid w:val="00FF7643"/>
  </w:style>
  <w:style w:type="character" w:customStyle="1" w:styleId="WW8Num14z4">
    <w:name w:val="WW8Num14z4"/>
    <w:rsid w:val="00FF7643"/>
  </w:style>
  <w:style w:type="character" w:customStyle="1" w:styleId="WW8Num14z5">
    <w:name w:val="WW8Num14z5"/>
    <w:rsid w:val="00FF7643"/>
  </w:style>
  <w:style w:type="character" w:customStyle="1" w:styleId="WW8Num14z6">
    <w:name w:val="WW8Num14z6"/>
    <w:rsid w:val="00FF7643"/>
  </w:style>
  <w:style w:type="character" w:customStyle="1" w:styleId="WW8Num14z7">
    <w:name w:val="WW8Num14z7"/>
    <w:rsid w:val="00FF7643"/>
  </w:style>
  <w:style w:type="character" w:customStyle="1" w:styleId="WW8Num14z8">
    <w:name w:val="WW8Num14z8"/>
    <w:rsid w:val="00FF7643"/>
  </w:style>
  <w:style w:type="character" w:customStyle="1" w:styleId="WW8Num15z0">
    <w:name w:val="WW8Num15z0"/>
    <w:rsid w:val="00FF7643"/>
  </w:style>
  <w:style w:type="character" w:customStyle="1" w:styleId="WW8Num15z1">
    <w:name w:val="WW8Num15z1"/>
    <w:rsid w:val="00FF7643"/>
  </w:style>
  <w:style w:type="character" w:customStyle="1" w:styleId="WW8Num15z2">
    <w:name w:val="WW8Num15z2"/>
    <w:rsid w:val="00FF7643"/>
  </w:style>
  <w:style w:type="character" w:customStyle="1" w:styleId="WW8Num15z3">
    <w:name w:val="WW8Num15z3"/>
    <w:rsid w:val="00FF7643"/>
  </w:style>
  <w:style w:type="character" w:customStyle="1" w:styleId="WW8Num15z4">
    <w:name w:val="WW8Num15z4"/>
    <w:rsid w:val="00FF7643"/>
  </w:style>
  <w:style w:type="character" w:customStyle="1" w:styleId="WW8Num15z5">
    <w:name w:val="WW8Num15z5"/>
    <w:rsid w:val="00FF7643"/>
  </w:style>
  <w:style w:type="character" w:customStyle="1" w:styleId="WW8Num15z6">
    <w:name w:val="WW8Num15z6"/>
    <w:rsid w:val="00FF7643"/>
  </w:style>
  <w:style w:type="character" w:customStyle="1" w:styleId="WW8Num15z7">
    <w:name w:val="WW8Num15z7"/>
    <w:rsid w:val="00FF7643"/>
  </w:style>
  <w:style w:type="character" w:customStyle="1" w:styleId="WW8Num15z8">
    <w:name w:val="WW8Num15z8"/>
    <w:rsid w:val="00FF7643"/>
  </w:style>
  <w:style w:type="character" w:customStyle="1" w:styleId="WW8Num16z0">
    <w:name w:val="WW8Num16z0"/>
    <w:rsid w:val="00FF7643"/>
  </w:style>
  <w:style w:type="character" w:customStyle="1" w:styleId="WW8Num16z1">
    <w:name w:val="WW8Num16z1"/>
    <w:rsid w:val="00FF7643"/>
  </w:style>
  <w:style w:type="character" w:customStyle="1" w:styleId="WW8Num16z2">
    <w:name w:val="WW8Num16z2"/>
    <w:rsid w:val="00FF7643"/>
  </w:style>
  <w:style w:type="character" w:customStyle="1" w:styleId="WW8Num16z3">
    <w:name w:val="WW8Num16z3"/>
    <w:rsid w:val="00FF7643"/>
  </w:style>
  <w:style w:type="character" w:customStyle="1" w:styleId="WW8Num16z4">
    <w:name w:val="WW8Num16z4"/>
    <w:rsid w:val="00FF7643"/>
  </w:style>
  <w:style w:type="character" w:customStyle="1" w:styleId="WW8Num16z5">
    <w:name w:val="WW8Num16z5"/>
    <w:rsid w:val="00FF7643"/>
  </w:style>
  <w:style w:type="character" w:customStyle="1" w:styleId="WW8Num16z6">
    <w:name w:val="WW8Num16z6"/>
    <w:rsid w:val="00FF7643"/>
  </w:style>
  <w:style w:type="character" w:customStyle="1" w:styleId="WW8Num16z7">
    <w:name w:val="WW8Num16z7"/>
    <w:rsid w:val="00FF7643"/>
  </w:style>
  <w:style w:type="character" w:customStyle="1" w:styleId="WW8Num16z8">
    <w:name w:val="WW8Num16z8"/>
    <w:rsid w:val="00FF7643"/>
  </w:style>
  <w:style w:type="character" w:customStyle="1" w:styleId="WW-DefaultParagraphFont111111">
    <w:name w:val="WW-Default Paragraph Font111111"/>
    <w:rsid w:val="00FF7643"/>
  </w:style>
  <w:style w:type="character" w:customStyle="1" w:styleId="WW-DefaultParagraphFont1111111">
    <w:name w:val="WW-Default Paragraph Font1111111"/>
    <w:rsid w:val="00FF7643"/>
  </w:style>
  <w:style w:type="character" w:customStyle="1" w:styleId="WW-DefaultParagraphFont11111111">
    <w:name w:val="WW-Default Paragraph Font11111111"/>
    <w:rsid w:val="00FF7643"/>
  </w:style>
  <w:style w:type="character" w:customStyle="1" w:styleId="WW-DefaultParagraphFont111111111">
    <w:name w:val="WW-Default Paragraph Font111111111"/>
    <w:rsid w:val="00FF7643"/>
  </w:style>
  <w:style w:type="character" w:customStyle="1" w:styleId="WW-DefaultParagraphFont1111111111">
    <w:name w:val="WW-Default Paragraph Font1111111111"/>
    <w:rsid w:val="00FF7643"/>
  </w:style>
  <w:style w:type="character" w:customStyle="1" w:styleId="WW8Num17z0">
    <w:name w:val="WW8Num17z0"/>
    <w:rsid w:val="00FF7643"/>
  </w:style>
  <w:style w:type="character" w:customStyle="1" w:styleId="WW8Num17z1">
    <w:name w:val="WW8Num17z1"/>
    <w:rsid w:val="00FF7643"/>
  </w:style>
  <w:style w:type="character" w:customStyle="1" w:styleId="WW8Num17z2">
    <w:name w:val="WW8Num17z2"/>
    <w:rsid w:val="00FF7643"/>
  </w:style>
  <w:style w:type="character" w:customStyle="1" w:styleId="WW8Num17z3">
    <w:name w:val="WW8Num17z3"/>
    <w:rsid w:val="00FF7643"/>
  </w:style>
  <w:style w:type="character" w:customStyle="1" w:styleId="WW8Num17z4">
    <w:name w:val="WW8Num17z4"/>
    <w:rsid w:val="00FF7643"/>
  </w:style>
  <w:style w:type="character" w:customStyle="1" w:styleId="WW8Num17z5">
    <w:name w:val="WW8Num17z5"/>
    <w:rsid w:val="00FF7643"/>
  </w:style>
  <w:style w:type="character" w:customStyle="1" w:styleId="WW8Num17z6">
    <w:name w:val="WW8Num17z6"/>
    <w:rsid w:val="00FF7643"/>
  </w:style>
  <w:style w:type="character" w:customStyle="1" w:styleId="WW8Num17z7">
    <w:name w:val="WW8Num17z7"/>
    <w:rsid w:val="00FF7643"/>
  </w:style>
  <w:style w:type="character" w:customStyle="1" w:styleId="WW8Num17z8">
    <w:name w:val="WW8Num17z8"/>
    <w:rsid w:val="00FF7643"/>
  </w:style>
  <w:style w:type="character" w:customStyle="1" w:styleId="WW8Num18z0">
    <w:name w:val="WW8Num18z0"/>
    <w:rsid w:val="00FF7643"/>
  </w:style>
  <w:style w:type="character" w:customStyle="1" w:styleId="WW8Num18z1">
    <w:name w:val="WW8Num18z1"/>
    <w:rsid w:val="00FF7643"/>
  </w:style>
  <w:style w:type="character" w:customStyle="1" w:styleId="WW8Num18z2">
    <w:name w:val="WW8Num18z2"/>
    <w:rsid w:val="00FF7643"/>
  </w:style>
  <w:style w:type="character" w:customStyle="1" w:styleId="WW8Num18z3">
    <w:name w:val="WW8Num18z3"/>
    <w:rsid w:val="00FF7643"/>
  </w:style>
  <w:style w:type="character" w:customStyle="1" w:styleId="WW8Num18z4">
    <w:name w:val="WW8Num18z4"/>
    <w:rsid w:val="00FF7643"/>
  </w:style>
  <w:style w:type="character" w:customStyle="1" w:styleId="WW8Num18z5">
    <w:name w:val="WW8Num18z5"/>
    <w:rsid w:val="00FF7643"/>
  </w:style>
  <w:style w:type="character" w:customStyle="1" w:styleId="WW8Num18z6">
    <w:name w:val="WW8Num18z6"/>
    <w:rsid w:val="00FF7643"/>
  </w:style>
  <w:style w:type="character" w:customStyle="1" w:styleId="WW8Num18z7">
    <w:name w:val="WW8Num18z7"/>
    <w:rsid w:val="00FF7643"/>
  </w:style>
  <w:style w:type="character" w:customStyle="1" w:styleId="WW8Num18z8">
    <w:name w:val="WW8Num18z8"/>
    <w:rsid w:val="00FF7643"/>
  </w:style>
  <w:style w:type="character" w:customStyle="1" w:styleId="WW8Num3z1">
    <w:name w:val="WW8Num3z1"/>
    <w:rsid w:val="00FF7643"/>
  </w:style>
  <w:style w:type="character" w:customStyle="1" w:styleId="WW8Num3z2">
    <w:name w:val="WW8Num3z2"/>
    <w:rsid w:val="00FF7643"/>
  </w:style>
  <w:style w:type="character" w:customStyle="1" w:styleId="WW8Num3z3">
    <w:name w:val="WW8Num3z3"/>
    <w:rsid w:val="00FF7643"/>
  </w:style>
  <w:style w:type="character" w:customStyle="1" w:styleId="WW8Num3z4">
    <w:name w:val="WW8Num3z4"/>
    <w:rsid w:val="00FF7643"/>
    <w:rPr>
      <w:rFonts w:ascii="Arial" w:hAnsi="Arial" w:cs="Times New Roman"/>
      <w:b w:val="0"/>
      <w:i w:val="0"/>
      <w:sz w:val="20"/>
      <w:szCs w:val="20"/>
    </w:rPr>
  </w:style>
  <w:style w:type="character" w:customStyle="1" w:styleId="WW8Num3z5">
    <w:name w:val="WW8Num3z5"/>
    <w:rsid w:val="00FF7643"/>
  </w:style>
  <w:style w:type="character" w:customStyle="1" w:styleId="WW8Num3z6">
    <w:name w:val="WW8Num3z6"/>
    <w:rsid w:val="00FF7643"/>
  </w:style>
  <w:style w:type="character" w:customStyle="1" w:styleId="WW8Num3z7">
    <w:name w:val="WW8Num3z7"/>
    <w:rsid w:val="00FF7643"/>
  </w:style>
  <w:style w:type="character" w:customStyle="1" w:styleId="WW8Num3z8">
    <w:name w:val="WW8Num3z8"/>
    <w:rsid w:val="00FF7643"/>
  </w:style>
  <w:style w:type="character" w:customStyle="1" w:styleId="WW-DefaultParagraphFont11111111111">
    <w:name w:val="WW-Default Paragraph Font11111111111"/>
    <w:rsid w:val="00FF7643"/>
  </w:style>
  <w:style w:type="character" w:customStyle="1" w:styleId="WW-DefaultParagraphFont111111111111">
    <w:name w:val="WW-Default Paragraph Font111111111111"/>
    <w:rsid w:val="00FF7643"/>
  </w:style>
  <w:style w:type="character" w:customStyle="1" w:styleId="WW-DefaultParagraphFont1111111111111">
    <w:name w:val="WW-Default Paragraph Font1111111111111"/>
    <w:rsid w:val="00FF7643"/>
  </w:style>
  <w:style w:type="character" w:customStyle="1" w:styleId="WW-DefaultParagraphFont11111111111111">
    <w:name w:val="WW-Default Paragraph Font11111111111111"/>
    <w:rsid w:val="00FF7643"/>
  </w:style>
  <w:style w:type="character" w:customStyle="1" w:styleId="21">
    <w:name w:val="Προεπιλεγμένη γραμματοσειρά2"/>
    <w:rsid w:val="00FF7643"/>
  </w:style>
  <w:style w:type="character" w:customStyle="1" w:styleId="WW8Num19z0">
    <w:name w:val="WW8Num19z0"/>
    <w:rsid w:val="00FF7643"/>
    <w:rPr>
      <w:rFonts w:ascii="Calibri" w:hAnsi="Calibri" w:cs="Calibri"/>
    </w:rPr>
  </w:style>
  <w:style w:type="character" w:customStyle="1" w:styleId="WW8Num19z1">
    <w:name w:val="WW8Num19z1"/>
    <w:rsid w:val="00FF7643"/>
  </w:style>
  <w:style w:type="character" w:customStyle="1" w:styleId="WW8Num20z0">
    <w:name w:val="WW8Num20z0"/>
    <w:rsid w:val="00FF7643"/>
    <w:rPr>
      <w:rFonts w:ascii="Calibri" w:eastAsia="Calibri" w:hAnsi="Calibri" w:cs="Times New Roman"/>
    </w:rPr>
  </w:style>
  <w:style w:type="character" w:customStyle="1" w:styleId="WW8Num20z1">
    <w:name w:val="WW8Num20z1"/>
    <w:rsid w:val="00FF7643"/>
    <w:rPr>
      <w:rFonts w:ascii="Courier New" w:hAnsi="Courier New" w:cs="Courier New"/>
    </w:rPr>
  </w:style>
  <w:style w:type="character" w:customStyle="1" w:styleId="WW8Num20z2">
    <w:name w:val="WW8Num20z2"/>
    <w:rsid w:val="00FF7643"/>
    <w:rPr>
      <w:rFonts w:ascii="Wingdings" w:hAnsi="Wingdings" w:cs="Wingdings"/>
    </w:rPr>
  </w:style>
  <w:style w:type="character" w:customStyle="1" w:styleId="WW8Num20z3">
    <w:name w:val="WW8Num20z3"/>
    <w:rsid w:val="00FF7643"/>
    <w:rPr>
      <w:rFonts w:ascii="Symbol" w:hAnsi="Symbol" w:cs="Symbol"/>
    </w:rPr>
  </w:style>
  <w:style w:type="character" w:customStyle="1" w:styleId="WW-DefaultParagraphFont111111111111111">
    <w:name w:val="WW-Default Paragraph Font111111111111111"/>
    <w:rsid w:val="00FF7643"/>
  </w:style>
  <w:style w:type="character" w:customStyle="1" w:styleId="WW8Num19z2">
    <w:name w:val="WW8Num19z2"/>
    <w:rsid w:val="00FF7643"/>
  </w:style>
  <w:style w:type="character" w:customStyle="1" w:styleId="WW8Num19z3">
    <w:name w:val="WW8Num19z3"/>
    <w:rsid w:val="00FF7643"/>
  </w:style>
  <w:style w:type="character" w:customStyle="1" w:styleId="WW8Num19z4">
    <w:name w:val="WW8Num19z4"/>
    <w:rsid w:val="00FF7643"/>
  </w:style>
  <w:style w:type="character" w:customStyle="1" w:styleId="WW8Num19z5">
    <w:name w:val="WW8Num19z5"/>
    <w:rsid w:val="00FF7643"/>
  </w:style>
  <w:style w:type="character" w:customStyle="1" w:styleId="WW8Num19z6">
    <w:name w:val="WW8Num19z6"/>
    <w:rsid w:val="00FF7643"/>
  </w:style>
  <w:style w:type="character" w:customStyle="1" w:styleId="WW8Num19z7">
    <w:name w:val="WW8Num19z7"/>
    <w:rsid w:val="00FF7643"/>
  </w:style>
  <w:style w:type="character" w:customStyle="1" w:styleId="WW8Num19z8">
    <w:name w:val="WW8Num19z8"/>
    <w:rsid w:val="00FF7643"/>
  </w:style>
  <w:style w:type="character" w:customStyle="1" w:styleId="WW8Num20z4">
    <w:name w:val="WW8Num20z4"/>
    <w:rsid w:val="00FF7643"/>
  </w:style>
  <w:style w:type="character" w:customStyle="1" w:styleId="WW8Num20z5">
    <w:name w:val="WW8Num20z5"/>
    <w:rsid w:val="00FF7643"/>
  </w:style>
  <w:style w:type="character" w:customStyle="1" w:styleId="WW8Num20z6">
    <w:name w:val="WW8Num20z6"/>
    <w:rsid w:val="00FF7643"/>
  </w:style>
  <w:style w:type="character" w:customStyle="1" w:styleId="WW8Num20z7">
    <w:name w:val="WW8Num20z7"/>
    <w:rsid w:val="00FF7643"/>
  </w:style>
  <w:style w:type="character" w:customStyle="1" w:styleId="WW8Num20z8">
    <w:name w:val="WW8Num20z8"/>
    <w:rsid w:val="00FF7643"/>
  </w:style>
  <w:style w:type="character" w:customStyle="1" w:styleId="WW-DefaultParagraphFont1111111111111111">
    <w:name w:val="WW-Default Paragraph Font1111111111111111"/>
    <w:rsid w:val="00FF7643"/>
  </w:style>
  <w:style w:type="character" w:customStyle="1" w:styleId="WW-DefaultParagraphFont11111111111111111">
    <w:name w:val="WW-Default Paragraph Font11111111111111111"/>
    <w:rsid w:val="00FF7643"/>
  </w:style>
  <w:style w:type="character" w:customStyle="1" w:styleId="WW8Num21z0">
    <w:name w:val="WW8Num21z0"/>
    <w:rsid w:val="00FF7643"/>
    <w:rPr>
      <w:rFonts w:ascii="Calibri" w:eastAsia="Times New Roman" w:hAnsi="Calibri" w:cs="Calibri"/>
    </w:rPr>
  </w:style>
  <w:style w:type="character" w:customStyle="1" w:styleId="WW8Num21z1">
    <w:name w:val="WW8Num21z1"/>
    <w:rsid w:val="00FF7643"/>
    <w:rPr>
      <w:rFonts w:ascii="Courier New" w:hAnsi="Courier New" w:cs="Courier New"/>
    </w:rPr>
  </w:style>
  <w:style w:type="character" w:customStyle="1" w:styleId="WW8Num21z2">
    <w:name w:val="WW8Num21z2"/>
    <w:rsid w:val="00FF7643"/>
    <w:rPr>
      <w:rFonts w:ascii="Wingdings" w:hAnsi="Wingdings" w:cs="Wingdings"/>
    </w:rPr>
  </w:style>
  <w:style w:type="character" w:customStyle="1" w:styleId="WW8Num21z3">
    <w:name w:val="WW8Num21z3"/>
    <w:rsid w:val="00FF7643"/>
    <w:rPr>
      <w:rFonts w:ascii="Symbol" w:hAnsi="Symbol" w:cs="Symbol"/>
    </w:rPr>
  </w:style>
  <w:style w:type="character" w:customStyle="1" w:styleId="WW8Num22z0">
    <w:name w:val="WW8Num22z0"/>
    <w:rsid w:val="00FF7643"/>
    <w:rPr>
      <w:rFonts w:ascii="Symbol" w:hAnsi="Symbol" w:cs="Symbol"/>
    </w:rPr>
  </w:style>
  <w:style w:type="character" w:customStyle="1" w:styleId="WW8Num22z1">
    <w:name w:val="WW8Num22z1"/>
    <w:rsid w:val="00FF7643"/>
    <w:rPr>
      <w:rFonts w:ascii="Courier New" w:hAnsi="Courier New" w:cs="Courier New"/>
    </w:rPr>
  </w:style>
  <w:style w:type="character" w:customStyle="1" w:styleId="WW8Num22z2">
    <w:name w:val="WW8Num22z2"/>
    <w:rsid w:val="00FF7643"/>
    <w:rPr>
      <w:rFonts w:ascii="Wingdings" w:hAnsi="Wingdings" w:cs="Wingdings"/>
    </w:rPr>
  </w:style>
  <w:style w:type="character" w:customStyle="1" w:styleId="WW8Num23z0">
    <w:name w:val="WW8Num23z0"/>
    <w:rsid w:val="00FF7643"/>
    <w:rPr>
      <w:rFonts w:ascii="Calibri" w:eastAsia="Times New Roman" w:hAnsi="Calibri" w:cs="Calibri"/>
    </w:rPr>
  </w:style>
  <w:style w:type="character" w:customStyle="1" w:styleId="WW8Num23z1">
    <w:name w:val="WW8Num23z1"/>
    <w:rsid w:val="00FF7643"/>
    <w:rPr>
      <w:rFonts w:ascii="Courier New" w:hAnsi="Courier New" w:cs="Courier New"/>
    </w:rPr>
  </w:style>
  <w:style w:type="character" w:customStyle="1" w:styleId="WW8Num23z2">
    <w:name w:val="WW8Num23z2"/>
    <w:rsid w:val="00FF7643"/>
    <w:rPr>
      <w:rFonts w:ascii="Wingdings" w:hAnsi="Wingdings" w:cs="Wingdings"/>
    </w:rPr>
  </w:style>
  <w:style w:type="character" w:customStyle="1" w:styleId="WW8Num23z3">
    <w:name w:val="WW8Num23z3"/>
    <w:rsid w:val="00FF7643"/>
    <w:rPr>
      <w:rFonts w:ascii="Symbol" w:hAnsi="Symbol" w:cs="Symbol"/>
    </w:rPr>
  </w:style>
  <w:style w:type="character" w:customStyle="1" w:styleId="WW8Num24z0">
    <w:name w:val="WW8Num24z0"/>
    <w:rsid w:val="00FF7643"/>
    <w:rPr>
      <w:rFonts w:ascii="Symbol" w:hAnsi="Symbol" w:cs="Symbol"/>
      <w:strike/>
      <w:color w:val="0070C0"/>
      <w:position w:val="0"/>
      <w:sz w:val="24"/>
      <w:vertAlign w:val="baseline"/>
      <w:lang w:val="el-GR"/>
    </w:rPr>
  </w:style>
  <w:style w:type="character" w:customStyle="1" w:styleId="WW8Num24z1">
    <w:name w:val="WW8Num24z1"/>
    <w:rsid w:val="00FF7643"/>
    <w:rPr>
      <w:rFonts w:ascii="Courier New" w:hAnsi="Courier New" w:cs="Courier New"/>
    </w:rPr>
  </w:style>
  <w:style w:type="character" w:customStyle="1" w:styleId="WW8Num24z2">
    <w:name w:val="WW8Num24z2"/>
    <w:rsid w:val="00FF7643"/>
    <w:rPr>
      <w:rFonts w:ascii="Wingdings" w:hAnsi="Wingdings" w:cs="Wingdings"/>
    </w:rPr>
  </w:style>
  <w:style w:type="character" w:customStyle="1" w:styleId="WW8Num25z0">
    <w:name w:val="WW8Num25z0"/>
    <w:rsid w:val="00FF7643"/>
    <w:rPr>
      <w:rFonts w:ascii="Symbol" w:hAnsi="Symbol" w:cs="Symbol"/>
    </w:rPr>
  </w:style>
  <w:style w:type="character" w:customStyle="1" w:styleId="WW8Num25z1">
    <w:name w:val="WW8Num25z1"/>
    <w:rsid w:val="00FF7643"/>
    <w:rPr>
      <w:rFonts w:ascii="Courier New" w:hAnsi="Courier New" w:cs="Courier New"/>
    </w:rPr>
  </w:style>
  <w:style w:type="character" w:customStyle="1" w:styleId="WW8Num25z2">
    <w:name w:val="WW8Num25z2"/>
    <w:rsid w:val="00FF7643"/>
    <w:rPr>
      <w:rFonts w:ascii="Wingdings" w:hAnsi="Wingdings" w:cs="Wingdings"/>
    </w:rPr>
  </w:style>
  <w:style w:type="character" w:customStyle="1" w:styleId="WW8Num26z0">
    <w:name w:val="WW8Num26z0"/>
    <w:rsid w:val="00FF7643"/>
    <w:rPr>
      <w:rFonts w:ascii="Symbol" w:hAnsi="Symbol" w:cs="Symbol"/>
    </w:rPr>
  </w:style>
  <w:style w:type="character" w:customStyle="1" w:styleId="WW8Num26z1">
    <w:name w:val="WW8Num26z1"/>
    <w:rsid w:val="00FF7643"/>
    <w:rPr>
      <w:rFonts w:ascii="Courier New" w:hAnsi="Courier New" w:cs="Courier New"/>
    </w:rPr>
  </w:style>
  <w:style w:type="character" w:customStyle="1" w:styleId="WW8Num26z2">
    <w:name w:val="WW8Num26z2"/>
    <w:rsid w:val="00FF7643"/>
    <w:rPr>
      <w:rFonts w:ascii="Wingdings" w:hAnsi="Wingdings" w:cs="Wingdings"/>
    </w:rPr>
  </w:style>
  <w:style w:type="character" w:customStyle="1" w:styleId="WW8Num27z0">
    <w:name w:val="WW8Num27z0"/>
    <w:rsid w:val="00FF7643"/>
    <w:rPr>
      <w:rFonts w:ascii="Calibri" w:eastAsia="Times New Roman" w:hAnsi="Calibri" w:cs="Calibri"/>
    </w:rPr>
  </w:style>
  <w:style w:type="character" w:customStyle="1" w:styleId="WW8Num27z1">
    <w:name w:val="WW8Num27z1"/>
    <w:rsid w:val="00FF7643"/>
    <w:rPr>
      <w:rFonts w:ascii="Courier New" w:hAnsi="Courier New" w:cs="Courier New"/>
    </w:rPr>
  </w:style>
  <w:style w:type="character" w:customStyle="1" w:styleId="WW8Num27z2">
    <w:name w:val="WW8Num27z2"/>
    <w:rsid w:val="00FF7643"/>
    <w:rPr>
      <w:rFonts w:ascii="Wingdings" w:hAnsi="Wingdings" w:cs="Wingdings"/>
    </w:rPr>
  </w:style>
  <w:style w:type="character" w:customStyle="1" w:styleId="WW8Num27z3">
    <w:name w:val="WW8Num27z3"/>
    <w:rsid w:val="00FF7643"/>
    <w:rPr>
      <w:rFonts w:ascii="Symbol" w:hAnsi="Symbol" w:cs="Symbol"/>
    </w:rPr>
  </w:style>
  <w:style w:type="character" w:customStyle="1" w:styleId="WW8Num28z0">
    <w:name w:val="WW8Num28z0"/>
    <w:rsid w:val="00FF7643"/>
    <w:rPr>
      <w:rFonts w:ascii="Symbol" w:hAnsi="Symbol" w:cs="Symbol"/>
    </w:rPr>
  </w:style>
  <w:style w:type="character" w:customStyle="1" w:styleId="WW8Num28z1">
    <w:name w:val="WW8Num28z1"/>
    <w:rsid w:val="00FF7643"/>
    <w:rPr>
      <w:rFonts w:ascii="Courier New" w:hAnsi="Courier New" w:cs="Courier New"/>
    </w:rPr>
  </w:style>
  <w:style w:type="character" w:customStyle="1" w:styleId="WW8Num28z2">
    <w:name w:val="WW8Num28z2"/>
    <w:rsid w:val="00FF7643"/>
    <w:rPr>
      <w:rFonts w:ascii="Wingdings" w:hAnsi="Wingdings" w:cs="Wingdings"/>
    </w:rPr>
  </w:style>
  <w:style w:type="character" w:customStyle="1" w:styleId="WW8Num29z0">
    <w:name w:val="WW8Num29z0"/>
    <w:rsid w:val="00FF7643"/>
    <w:rPr>
      <w:rFonts w:ascii="Calibri" w:eastAsia="Times New Roman" w:hAnsi="Calibri" w:cs="Calibri"/>
    </w:rPr>
  </w:style>
  <w:style w:type="character" w:customStyle="1" w:styleId="WW8Num29z1">
    <w:name w:val="WW8Num29z1"/>
    <w:rsid w:val="00FF7643"/>
    <w:rPr>
      <w:rFonts w:ascii="Courier New" w:hAnsi="Courier New" w:cs="Courier New"/>
    </w:rPr>
  </w:style>
  <w:style w:type="character" w:customStyle="1" w:styleId="WW8Num29z2">
    <w:name w:val="WW8Num29z2"/>
    <w:rsid w:val="00FF7643"/>
    <w:rPr>
      <w:rFonts w:ascii="Wingdings" w:hAnsi="Wingdings" w:cs="Wingdings"/>
    </w:rPr>
  </w:style>
  <w:style w:type="character" w:customStyle="1" w:styleId="WW8Num29z3">
    <w:name w:val="WW8Num29z3"/>
    <w:rsid w:val="00FF7643"/>
    <w:rPr>
      <w:rFonts w:ascii="Symbol" w:hAnsi="Symbol" w:cs="Symbol"/>
    </w:rPr>
  </w:style>
  <w:style w:type="character" w:customStyle="1" w:styleId="WW8Num30z0">
    <w:name w:val="WW8Num30z0"/>
    <w:rsid w:val="00FF7643"/>
    <w:rPr>
      <w:rFonts w:ascii="Symbol" w:hAnsi="Symbol" w:cs="Symbol"/>
      <w:shd w:val="clear" w:color="auto" w:fill="FFFF00"/>
    </w:rPr>
  </w:style>
  <w:style w:type="character" w:customStyle="1" w:styleId="WW8Num30z1">
    <w:name w:val="WW8Num30z1"/>
    <w:rsid w:val="00FF7643"/>
    <w:rPr>
      <w:rFonts w:ascii="Courier New" w:hAnsi="Courier New" w:cs="Courier New"/>
    </w:rPr>
  </w:style>
  <w:style w:type="character" w:customStyle="1" w:styleId="WW8Num30z2">
    <w:name w:val="WW8Num30z2"/>
    <w:rsid w:val="00FF7643"/>
    <w:rPr>
      <w:rFonts w:ascii="Wingdings" w:hAnsi="Wingdings" w:cs="Wingdings"/>
    </w:rPr>
  </w:style>
  <w:style w:type="character" w:customStyle="1" w:styleId="WW8Num31z0">
    <w:name w:val="WW8Num31z0"/>
    <w:rsid w:val="00FF7643"/>
    <w:rPr>
      <w:rFonts w:cs="Times New Roman"/>
    </w:rPr>
  </w:style>
  <w:style w:type="character" w:customStyle="1" w:styleId="WW8Num32z0">
    <w:name w:val="WW8Num32z0"/>
    <w:rsid w:val="00FF7643"/>
  </w:style>
  <w:style w:type="character" w:customStyle="1" w:styleId="WW8Num32z1">
    <w:name w:val="WW8Num32z1"/>
    <w:rsid w:val="00FF7643"/>
  </w:style>
  <w:style w:type="character" w:customStyle="1" w:styleId="WW8Num32z2">
    <w:name w:val="WW8Num32z2"/>
    <w:rsid w:val="00FF7643"/>
  </w:style>
  <w:style w:type="character" w:customStyle="1" w:styleId="WW8Num32z3">
    <w:name w:val="WW8Num32z3"/>
    <w:rsid w:val="00FF7643"/>
  </w:style>
  <w:style w:type="character" w:customStyle="1" w:styleId="WW8Num32z4">
    <w:name w:val="WW8Num32z4"/>
    <w:rsid w:val="00FF7643"/>
  </w:style>
  <w:style w:type="character" w:customStyle="1" w:styleId="WW8Num32z5">
    <w:name w:val="WW8Num32z5"/>
    <w:rsid w:val="00FF7643"/>
  </w:style>
  <w:style w:type="character" w:customStyle="1" w:styleId="WW8Num32z6">
    <w:name w:val="WW8Num32z6"/>
    <w:rsid w:val="00FF7643"/>
  </w:style>
  <w:style w:type="character" w:customStyle="1" w:styleId="WW8Num32z7">
    <w:name w:val="WW8Num32z7"/>
    <w:rsid w:val="00FF7643"/>
  </w:style>
  <w:style w:type="character" w:customStyle="1" w:styleId="WW8Num32z8">
    <w:name w:val="WW8Num32z8"/>
    <w:rsid w:val="00FF7643"/>
  </w:style>
  <w:style w:type="character" w:customStyle="1" w:styleId="WW8Num33z0">
    <w:name w:val="WW8Num33z0"/>
    <w:rsid w:val="00FF7643"/>
    <w:rPr>
      <w:rFonts w:ascii="Symbol" w:eastAsia="Calibri" w:hAnsi="Symbol" w:cs="Symbol"/>
    </w:rPr>
  </w:style>
  <w:style w:type="character" w:customStyle="1" w:styleId="WW8Num33z1">
    <w:name w:val="WW8Num33z1"/>
    <w:rsid w:val="00FF7643"/>
    <w:rPr>
      <w:rFonts w:ascii="Courier New" w:hAnsi="Courier New" w:cs="Courier New"/>
    </w:rPr>
  </w:style>
  <w:style w:type="character" w:customStyle="1" w:styleId="WW8Num33z2">
    <w:name w:val="WW8Num33z2"/>
    <w:rsid w:val="00FF7643"/>
    <w:rPr>
      <w:rFonts w:ascii="Wingdings" w:hAnsi="Wingdings" w:cs="Wingdings"/>
    </w:rPr>
  </w:style>
  <w:style w:type="character" w:customStyle="1" w:styleId="WW8Num34z0">
    <w:name w:val="WW8Num34z0"/>
    <w:rsid w:val="00FF7643"/>
    <w:rPr>
      <w:rFonts w:ascii="Symbol" w:hAnsi="Symbol" w:cs="Symbol"/>
    </w:rPr>
  </w:style>
  <w:style w:type="character" w:customStyle="1" w:styleId="WW8Num34z1">
    <w:name w:val="WW8Num34z1"/>
    <w:rsid w:val="00FF7643"/>
    <w:rPr>
      <w:rFonts w:ascii="Courier New" w:hAnsi="Courier New" w:cs="Courier New"/>
    </w:rPr>
  </w:style>
  <w:style w:type="character" w:customStyle="1" w:styleId="WW8Num34z2">
    <w:name w:val="WW8Num34z2"/>
    <w:rsid w:val="00FF7643"/>
    <w:rPr>
      <w:rFonts w:ascii="Wingdings" w:hAnsi="Wingdings" w:cs="Wingdings"/>
    </w:rPr>
  </w:style>
  <w:style w:type="character" w:customStyle="1" w:styleId="WW8Num35z0">
    <w:name w:val="WW8Num35z0"/>
    <w:rsid w:val="00FF7643"/>
    <w:rPr>
      <w:rFonts w:ascii="Calibri" w:eastAsia="Times New Roman" w:hAnsi="Calibri" w:cs="Calibri"/>
    </w:rPr>
  </w:style>
  <w:style w:type="character" w:customStyle="1" w:styleId="WW8Num35z1">
    <w:name w:val="WW8Num35z1"/>
    <w:rsid w:val="00FF7643"/>
    <w:rPr>
      <w:rFonts w:ascii="Courier New" w:hAnsi="Courier New" w:cs="Courier New"/>
    </w:rPr>
  </w:style>
  <w:style w:type="character" w:customStyle="1" w:styleId="WW8Num35z2">
    <w:name w:val="WW8Num35z2"/>
    <w:rsid w:val="00FF7643"/>
    <w:rPr>
      <w:rFonts w:ascii="Wingdings" w:hAnsi="Wingdings" w:cs="Wingdings"/>
    </w:rPr>
  </w:style>
  <w:style w:type="character" w:customStyle="1" w:styleId="WW8Num35z3">
    <w:name w:val="WW8Num35z3"/>
    <w:rsid w:val="00FF7643"/>
    <w:rPr>
      <w:rFonts w:ascii="Symbol" w:hAnsi="Symbol" w:cs="Symbol"/>
    </w:rPr>
  </w:style>
  <w:style w:type="character" w:customStyle="1" w:styleId="WW8Num36z0">
    <w:name w:val="WW8Num36z0"/>
    <w:rsid w:val="00FF7643"/>
    <w:rPr>
      <w:lang w:val="el-GR"/>
    </w:rPr>
  </w:style>
  <w:style w:type="character" w:customStyle="1" w:styleId="WW8Num36z1">
    <w:name w:val="WW8Num36z1"/>
    <w:rsid w:val="00FF7643"/>
  </w:style>
  <w:style w:type="character" w:customStyle="1" w:styleId="WW8Num36z2">
    <w:name w:val="WW8Num36z2"/>
    <w:rsid w:val="00FF7643"/>
  </w:style>
  <w:style w:type="character" w:customStyle="1" w:styleId="WW8Num36z3">
    <w:name w:val="WW8Num36z3"/>
    <w:rsid w:val="00FF7643"/>
  </w:style>
  <w:style w:type="character" w:customStyle="1" w:styleId="WW8Num36z4">
    <w:name w:val="WW8Num36z4"/>
    <w:rsid w:val="00FF7643"/>
  </w:style>
  <w:style w:type="character" w:customStyle="1" w:styleId="WW8Num36z5">
    <w:name w:val="WW8Num36z5"/>
    <w:rsid w:val="00FF7643"/>
  </w:style>
  <w:style w:type="character" w:customStyle="1" w:styleId="WW8Num36z6">
    <w:name w:val="WW8Num36z6"/>
    <w:rsid w:val="00FF7643"/>
  </w:style>
  <w:style w:type="character" w:customStyle="1" w:styleId="WW8Num36z7">
    <w:name w:val="WW8Num36z7"/>
    <w:rsid w:val="00FF7643"/>
  </w:style>
  <w:style w:type="character" w:customStyle="1" w:styleId="WW8Num36z8">
    <w:name w:val="WW8Num36z8"/>
    <w:rsid w:val="00FF7643"/>
  </w:style>
  <w:style w:type="character" w:customStyle="1" w:styleId="WW8Num37z0">
    <w:name w:val="WW8Num37z0"/>
    <w:rsid w:val="00FF7643"/>
    <w:rPr>
      <w:rFonts w:ascii="Calibri" w:eastAsia="Times New Roman" w:hAnsi="Calibri" w:cs="Calibri"/>
    </w:rPr>
  </w:style>
  <w:style w:type="character" w:customStyle="1" w:styleId="WW8Num37z1">
    <w:name w:val="WW8Num37z1"/>
    <w:rsid w:val="00FF7643"/>
    <w:rPr>
      <w:rFonts w:ascii="Courier New" w:hAnsi="Courier New" w:cs="Courier New"/>
    </w:rPr>
  </w:style>
  <w:style w:type="character" w:customStyle="1" w:styleId="WW8Num37z2">
    <w:name w:val="WW8Num37z2"/>
    <w:rsid w:val="00FF7643"/>
    <w:rPr>
      <w:rFonts w:ascii="Wingdings" w:hAnsi="Wingdings" w:cs="Wingdings"/>
    </w:rPr>
  </w:style>
  <w:style w:type="character" w:customStyle="1" w:styleId="WW8Num37z3">
    <w:name w:val="WW8Num37z3"/>
    <w:rsid w:val="00FF7643"/>
    <w:rPr>
      <w:rFonts w:ascii="Symbol" w:hAnsi="Symbol" w:cs="Symbol"/>
    </w:rPr>
  </w:style>
  <w:style w:type="character" w:customStyle="1" w:styleId="WW8Num38z0">
    <w:name w:val="WW8Num38z0"/>
    <w:rsid w:val="00FF7643"/>
  </w:style>
  <w:style w:type="character" w:customStyle="1" w:styleId="WW8Num38z1">
    <w:name w:val="WW8Num38z1"/>
    <w:rsid w:val="00FF7643"/>
  </w:style>
  <w:style w:type="character" w:customStyle="1" w:styleId="WW8Num38z2">
    <w:name w:val="WW8Num38z2"/>
    <w:rsid w:val="00FF7643"/>
  </w:style>
  <w:style w:type="character" w:customStyle="1" w:styleId="WW8Num38z3">
    <w:name w:val="WW8Num38z3"/>
    <w:rsid w:val="00FF7643"/>
  </w:style>
  <w:style w:type="character" w:customStyle="1" w:styleId="WW8Num38z4">
    <w:name w:val="WW8Num38z4"/>
    <w:rsid w:val="00FF7643"/>
  </w:style>
  <w:style w:type="character" w:customStyle="1" w:styleId="WW8Num38z5">
    <w:name w:val="WW8Num38z5"/>
    <w:rsid w:val="00FF7643"/>
  </w:style>
  <w:style w:type="character" w:customStyle="1" w:styleId="WW8Num38z6">
    <w:name w:val="WW8Num38z6"/>
    <w:rsid w:val="00FF7643"/>
  </w:style>
  <w:style w:type="character" w:customStyle="1" w:styleId="WW8Num38z7">
    <w:name w:val="WW8Num38z7"/>
    <w:rsid w:val="00FF7643"/>
  </w:style>
  <w:style w:type="character" w:customStyle="1" w:styleId="WW8Num38z8">
    <w:name w:val="WW8Num38z8"/>
    <w:rsid w:val="00FF7643"/>
  </w:style>
  <w:style w:type="character" w:customStyle="1" w:styleId="WW-DefaultParagraphFont111111111111111111">
    <w:name w:val="WW-Default Paragraph Font111111111111111111"/>
    <w:rsid w:val="00FF7643"/>
  </w:style>
  <w:style w:type="character" w:customStyle="1" w:styleId="WW8Num4z1">
    <w:name w:val="WW8Num4z1"/>
    <w:rsid w:val="00FF7643"/>
    <w:rPr>
      <w:rFonts w:cs="Times New Roman"/>
    </w:rPr>
  </w:style>
  <w:style w:type="character" w:customStyle="1" w:styleId="WW8Num5z1">
    <w:name w:val="WW8Num5z1"/>
    <w:rsid w:val="00FF7643"/>
    <w:rPr>
      <w:rFonts w:cs="Times New Roman"/>
    </w:rPr>
  </w:style>
  <w:style w:type="character" w:customStyle="1" w:styleId="WW8Num29z4">
    <w:name w:val="WW8Num29z4"/>
    <w:rsid w:val="00FF7643"/>
  </w:style>
  <w:style w:type="character" w:customStyle="1" w:styleId="WW8Num29z5">
    <w:name w:val="WW8Num29z5"/>
    <w:rsid w:val="00FF7643"/>
  </w:style>
  <w:style w:type="character" w:customStyle="1" w:styleId="WW8Num29z6">
    <w:name w:val="WW8Num29z6"/>
    <w:rsid w:val="00FF7643"/>
  </w:style>
  <w:style w:type="character" w:customStyle="1" w:styleId="WW8Num29z7">
    <w:name w:val="WW8Num29z7"/>
    <w:rsid w:val="00FF7643"/>
  </w:style>
  <w:style w:type="character" w:customStyle="1" w:styleId="WW8Num29z8">
    <w:name w:val="WW8Num29z8"/>
    <w:rsid w:val="00FF7643"/>
  </w:style>
  <w:style w:type="character" w:customStyle="1" w:styleId="WW8Num30z3">
    <w:name w:val="WW8Num30z3"/>
    <w:rsid w:val="00FF7643"/>
    <w:rPr>
      <w:rFonts w:ascii="Symbol" w:hAnsi="Symbol" w:cs="Symbol"/>
    </w:rPr>
  </w:style>
  <w:style w:type="character" w:customStyle="1" w:styleId="WW8Num31z1">
    <w:name w:val="WW8Num31z1"/>
    <w:rsid w:val="00FF7643"/>
  </w:style>
  <w:style w:type="character" w:customStyle="1" w:styleId="WW8Num31z2">
    <w:name w:val="WW8Num31z2"/>
    <w:rsid w:val="00FF7643"/>
  </w:style>
  <w:style w:type="character" w:customStyle="1" w:styleId="WW8Num31z3">
    <w:name w:val="WW8Num31z3"/>
    <w:rsid w:val="00FF7643"/>
  </w:style>
  <w:style w:type="character" w:customStyle="1" w:styleId="WW8Num31z4">
    <w:name w:val="WW8Num31z4"/>
    <w:rsid w:val="00FF7643"/>
  </w:style>
  <w:style w:type="character" w:customStyle="1" w:styleId="WW8Num31z5">
    <w:name w:val="WW8Num31z5"/>
    <w:rsid w:val="00FF7643"/>
  </w:style>
  <w:style w:type="character" w:customStyle="1" w:styleId="WW8Num31z6">
    <w:name w:val="WW8Num31z6"/>
    <w:rsid w:val="00FF7643"/>
  </w:style>
  <w:style w:type="character" w:customStyle="1" w:styleId="WW8Num31z7">
    <w:name w:val="WW8Num31z7"/>
    <w:rsid w:val="00FF7643"/>
  </w:style>
  <w:style w:type="character" w:customStyle="1" w:styleId="WW8Num31z8">
    <w:name w:val="WW8Num31z8"/>
    <w:rsid w:val="00FF7643"/>
  </w:style>
  <w:style w:type="character" w:customStyle="1" w:styleId="WW8Num39z0">
    <w:name w:val="WW8Num39z0"/>
    <w:rsid w:val="00FF7643"/>
    <w:rPr>
      <w:rFonts w:ascii="Calibri" w:eastAsia="Times New Roman" w:hAnsi="Calibri" w:cs="Calibri"/>
    </w:rPr>
  </w:style>
  <w:style w:type="character" w:customStyle="1" w:styleId="WW8Num39z1">
    <w:name w:val="WW8Num39z1"/>
    <w:rsid w:val="00FF7643"/>
    <w:rPr>
      <w:rFonts w:ascii="Courier New" w:hAnsi="Courier New" w:cs="Courier New"/>
    </w:rPr>
  </w:style>
  <w:style w:type="character" w:customStyle="1" w:styleId="WW8Num39z2">
    <w:name w:val="WW8Num39z2"/>
    <w:rsid w:val="00FF7643"/>
    <w:rPr>
      <w:rFonts w:ascii="Wingdings" w:hAnsi="Wingdings" w:cs="Wingdings"/>
    </w:rPr>
  </w:style>
  <w:style w:type="character" w:customStyle="1" w:styleId="WW8Num39z3">
    <w:name w:val="WW8Num39z3"/>
    <w:rsid w:val="00FF7643"/>
    <w:rPr>
      <w:rFonts w:ascii="Symbol" w:hAnsi="Symbol" w:cs="Symbol"/>
    </w:rPr>
  </w:style>
  <w:style w:type="character" w:customStyle="1" w:styleId="WW8Num40z0">
    <w:name w:val="WW8Num40z0"/>
    <w:rsid w:val="00FF7643"/>
    <w:rPr>
      <w:rFonts w:ascii="Symbol" w:hAnsi="Symbol" w:cs="Symbol"/>
    </w:rPr>
  </w:style>
  <w:style w:type="character" w:customStyle="1" w:styleId="WW8Num40z1">
    <w:name w:val="WW8Num40z1"/>
    <w:rsid w:val="00FF7643"/>
    <w:rPr>
      <w:rFonts w:ascii="Courier New" w:hAnsi="Courier New" w:cs="Courier New"/>
    </w:rPr>
  </w:style>
  <w:style w:type="character" w:customStyle="1" w:styleId="WW8Num40z2">
    <w:name w:val="WW8Num40z2"/>
    <w:rsid w:val="00FF7643"/>
    <w:rPr>
      <w:rFonts w:ascii="Wingdings" w:hAnsi="Wingdings" w:cs="Wingdings"/>
    </w:rPr>
  </w:style>
  <w:style w:type="character" w:customStyle="1" w:styleId="WW8Num41z0">
    <w:name w:val="WW8Num41z0"/>
    <w:rsid w:val="00FF7643"/>
    <w:rPr>
      <w:rFonts w:ascii="Arial" w:hAnsi="Arial" w:cs="Times New Roman"/>
      <w:b/>
      <w:i w:val="0"/>
      <w:sz w:val="20"/>
      <w:szCs w:val="20"/>
    </w:rPr>
  </w:style>
  <w:style w:type="character" w:customStyle="1" w:styleId="WW8Num41z1">
    <w:name w:val="WW8Num41z1"/>
    <w:rsid w:val="00FF7643"/>
    <w:rPr>
      <w:rFonts w:cs="Times New Roman"/>
    </w:rPr>
  </w:style>
  <w:style w:type="character" w:customStyle="1" w:styleId="WW8Num41z2">
    <w:name w:val="WW8Num41z2"/>
    <w:rsid w:val="00FF7643"/>
    <w:rPr>
      <w:rFonts w:ascii="Arial" w:hAnsi="Arial" w:cs="Times New Roman"/>
      <w:b w:val="0"/>
      <w:i w:val="0"/>
    </w:rPr>
  </w:style>
  <w:style w:type="character" w:customStyle="1" w:styleId="WW8Num41z3">
    <w:name w:val="WW8Num41z3"/>
    <w:rsid w:val="00FF7643"/>
    <w:rPr>
      <w:rFonts w:ascii="Arial" w:hAnsi="Arial" w:cs="Times New Roman"/>
      <w:b w:val="0"/>
      <w:i w:val="0"/>
      <w:sz w:val="20"/>
      <w:szCs w:val="20"/>
    </w:rPr>
  </w:style>
  <w:style w:type="character" w:customStyle="1" w:styleId="DefaultParagraphFont1">
    <w:name w:val="Default Paragraph Font1"/>
    <w:rsid w:val="00FF7643"/>
  </w:style>
  <w:style w:type="character" w:customStyle="1" w:styleId="Heading1Char">
    <w:name w:val="Heading 1 Char"/>
    <w:rsid w:val="00FF7643"/>
    <w:rPr>
      <w:rFonts w:ascii="Arial" w:hAnsi="Arial" w:cs="Arial"/>
      <w:b/>
      <w:bCs/>
      <w:color w:val="333399"/>
      <w:sz w:val="28"/>
      <w:szCs w:val="32"/>
      <w:lang w:val="en-US"/>
    </w:rPr>
  </w:style>
  <w:style w:type="character" w:customStyle="1" w:styleId="Heading2Char">
    <w:name w:val="Heading 2 Char"/>
    <w:rsid w:val="00FF7643"/>
    <w:rPr>
      <w:rFonts w:ascii="Arial" w:hAnsi="Arial" w:cs="Arial"/>
      <w:b/>
      <w:color w:val="002060"/>
      <w:sz w:val="24"/>
      <w:szCs w:val="22"/>
      <w:lang w:val="en-GB"/>
    </w:rPr>
  </w:style>
  <w:style w:type="character" w:customStyle="1" w:styleId="Heading5Char">
    <w:name w:val="Heading 5 Char"/>
    <w:rsid w:val="00FF7643"/>
    <w:rPr>
      <w:rFonts w:ascii="Calibri" w:eastAsia="Times New Roman" w:hAnsi="Calibri" w:cs="Times New Roman"/>
      <w:b/>
      <w:bCs/>
      <w:i/>
      <w:iCs/>
      <w:sz w:val="26"/>
      <w:szCs w:val="26"/>
      <w:lang w:val="en-GB"/>
    </w:rPr>
  </w:style>
  <w:style w:type="character" w:customStyle="1" w:styleId="DateChar">
    <w:name w:val="Date Char"/>
    <w:rsid w:val="00FF7643"/>
    <w:rPr>
      <w:sz w:val="24"/>
      <w:szCs w:val="24"/>
      <w:lang w:val="en-GB"/>
    </w:rPr>
  </w:style>
  <w:style w:type="character" w:customStyle="1" w:styleId="FooterChar">
    <w:name w:val="Footer Char"/>
    <w:rsid w:val="00FF7643"/>
    <w:rPr>
      <w:rFonts w:eastAsia="MS Mincho" w:cs="Times New Roman"/>
      <w:sz w:val="24"/>
      <w:szCs w:val="24"/>
      <w:lang w:val="en-US" w:eastAsia="ja-JP"/>
    </w:rPr>
  </w:style>
  <w:style w:type="character" w:styleId="a3">
    <w:name w:val="annotation reference"/>
    <w:uiPriority w:val="99"/>
    <w:rsid w:val="00FF7643"/>
    <w:rPr>
      <w:sz w:val="16"/>
    </w:rPr>
  </w:style>
  <w:style w:type="character" w:styleId="-">
    <w:name w:val="Hyperlink"/>
    <w:uiPriority w:val="99"/>
    <w:rsid w:val="00FF7643"/>
    <w:rPr>
      <w:color w:val="0000FF"/>
      <w:u w:val="single"/>
    </w:rPr>
  </w:style>
  <w:style w:type="character" w:customStyle="1" w:styleId="HeaderChar">
    <w:name w:val="Header Char"/>
    <w:rsid w:val="00FF7643"/>
    <w:rPr>
      <w:rFonts w:cs="Times New Roman"/>
      <w:sz w:val="24"/>
      <w:szCs w:val="24"/>
      <w:lang w:val="en-GB"/>
    </w:rPr>
  </w:style>
  <w:style w:type="character" w:styleId="a4">
    <w:name w:val="page number"/>
    <w:rsid w:val="00FF7643"/>
    <w:rPr>
      <w:rFonts w:cs="Times New Roman"/>
    </w:rPr>
  </w:style>
  <w:style w:type="character" w:customStyle="1" w:styleId="BalloonTextChar">
    <w:name w:val="Balloon Text Char"/>
    <w:rsid w:val="00FF7643"/>
    <w:rPr>
      <w:rFonts w:ascii="Tahoma" w:hAnsi="Tahoma" w:cs="Tahoma"/>
      <w:sz w:val="16"/>
      <w:szCs w:val="16"/>
      <w:lang w:val="en-GB"/>
    </w:rPr>
  </w:style>
  <w:style w:type="character" w:customStyle="1" w:styleId="CommentTextChar">
    <w:name w:val="Comment Text Char"/>
    <w:rsid w:val="00FF7643"/>
    <w:rPr>
      <w:rFonts w:cs="Times New Roman"/>
      <w:lang w:val="en-GB"/>
    </w:rPr>
  </w:style>
  <w:style w:type="character" w:customStyle="1" w:styleId="CommentSubjectChar">
    <w:name w:val="Comment Subject Char"/>
    <w:rsid w:val="00FF7643"/>
    <w:rPr>
      <w:rFonts w:cs="Times New Roman"/>
      <w:b/>
      <w:bCs/>
      <w:lang w:val="en-GB"/>
    </w:rPr>
  </w:style>
  <w:style w:type="character" w:customStyle="1" w:styleId="BodyTextChar">
    <w:name w:val="Body Text Char"/>
    <w:rsid w:val="00FF7643"/>
    <w:rPr>
      <w:rFonts w:cs="Times New Roman"/>
      <w:sz w:val="24"/>
      <w:szCs w:val="24"/>
      <w:lang w:val="en-GB"/>
    </w:rPr>
  </w:style>
  <w:style w:type="character" w:styleId="a5">
    <w:name w:val="Placeholder Text"/>
    <w:rsid w:val="00FF7643"/>
    <w:rPr>
      <w:rFonts w:cs="Times New Roman"/>
      <w:color w:val="808080"/>
    </w:rPr>
  </w:style>
  <w:style w:type="character" w:customStyle="1" w:styleId="a6">
    <w:name w:val="Χαρακτήρες υποσημείωσης"/>
    <w:rsid w:val="00FF7643"/>
    <w:rPr>
      <w:rFonts w:cs="Times New Roman"/>
      <w:vertAlign w:val="superscript"/>
    </w:rPr>
  </w:style>
  <w:style w:type="character" w:customStyle="1" w:styleId="FootnoteTextChar">
    <w:name w:val="Footnote Text Char"/>
    <w:rsid w:val="00FF7643"/>
    <w:rPr>
      <w:rFonts w:ascii="Calibri" w:hAnsi="Calibri" w:cs="Times New Roman"/>
      <w:lang w:val="x-none"/>
    </w:rPr>
  </w:style>
  <w:style w:type="character" w:customStyle="1" w:styleId="Heading3Char">
    <w:name w:val="Heading 3 Char"/>
    <w:rsid w:val="00FF7643"/>
    <w:rPr>
      <w:rFonts w:ascii="Arial" w:hAnsi="Arial" w:cs="Arial"/>
      <w:b/>
      <w:bCs/>
      <w:sz w:val="22"/>
      <w:szCs w:val="26"/>
      <w:lang w:val="en-GB"/>
    </w:rPr>
  </w:style>
  <w:style w:type="character" w:customStyle="1" w:styleId="Heading4Char">
    <w:name w:val="Heading 4 Char"/>
    <w:rsid w:val="00FF7643"/>
    <w:rPr>
      <w:rFonts w:ascii="Arial" w:eastAsia="Times New Roman" w:hAnsi="Arial" w:cs="Times New Roman"/>
      <w:b/>
      <w:bCs/>
      <w:sz w:val="22"/>
      <w:szCs w:val="28"/>
      <w:lang w:val="en-GB"/>
    </w:rPr>
  </w:style>
  <w:style w:type="character" w:customStyle="1" w:styleId="DocTitleChar">
    <w:name w:val="Doc Title Char"/>
    <w:basedOn w:val="Heading1Char"/>
    <w:rsid w:val="00FF7643"/>
    <w:rPr>
      <w:rFonts w:ascii="Arial" w:hAnsi="Arial" w:cs="Arial"/>
      <w:b/>
      <w:bCs/>
      <w:color w:val="333399"/>
      <w:sz w:val="28"/>
      <w:szCs w:val="32"/>
      <w:lang w:val="en-US"/>
    </w:rPr>
  </w:style>
  <w:style w:type="character" w:customStyle="1" w:styleId="Style1Char">
    <w:name w:val="Style1 Char"/>
    <w:rsid w:val="00FF7643"/>
    <w:rPr>
      <w:rFonts w:ascii="Calibri" w:hAnsi="Calibri" w:cs="Calibri"/>
      <w:b/>
      <w:bCs/>
      <w:color w:val="333399"/>
      <w:sz w:val="40"/>
      <w:szCs w:val="40"/>
      <w:lang w:val="en-US"/>
    </w:rPr>
  </w:style>
  <w:style w:type="character" w:customStyle="1" w:styleId="ContentsChar">
    <w:name w:val="Contents Char"/>
    <w:rsid w:val="00FF7643"/>
    <w:rPr>
      <w:rFonts w:ascii="Calibri" w:hAnsi="Calibri" w:cs="Calibri"/>
      <w:b/>
      <w:bCs/>
      <w:color w:val="333399"/>
      <w:sz w:val="28"/>
      <w:szCs w:val="32"/>
      <w:lang w:val="en-US"/>
    </w:rPr>
  </w:style>
  <w:style w:type="character" w:customStyle="1" w:styleId="EndnoteTextChar">
    <w:name w:val="Endnote Text Char"/>
    <w:rsid w:val="00FF7643"/>
    <w:rPr>
      <w:rFonts w:ascii="Calibri" w:hAnsi="Calibri" w:cs="Calibri"/>
      <w:lang w:val="en-GB"/>
    </w:rPr>
  </w:style>
  <w:style w:type="character" w:customStyle="1" w:styleId="a7">
    <w:name w:val="Χαρακτήρες σημείωσης τέλους"/>
    <w:rsid w:val="00FF7643"/>
    <w:rPr>
      <w:vertAlign w:val="superscript"/>
    </w:rPr>
  </w:style>
  <w:style w:type="character" w:customStyle="1" w:styleId="FootnoteReference2">
    <w:name w:val="Footnote Reference2"/>
    <w:rsid w:val="00FF7643"/>
    <w:rPr>
      <w:vertAlign w:val="superscript"/>
    </w:rPr>
  </w:style>
  <w:style w:type="character" w:customStyle="1" w:styleId="EndnoteReference1">
    <w:name w:val="Endnote Reference1"/>
    <w:rsid w:val="00FF7643"/>
    <w:rPr>
      <w:vertAlign w:val="superscript"/>
    </w:rPr>
  </w:style>
  <w:style w:type="character" w:customStyle="1" w:styleId="a8">
    <w:name w:val="Κουκκίδες"/>
    <w:rsid w:val="00FF7643"/>
    <w:rPr>
      <w:rFonts w:ascii="OpenSymbol" w:eastAsia="OpenSymbol" w:hAnsi="OpenSymbol" w:cs="OpenSymbol"/>
    </w:rPr>
  </w:style>
  <w:style w:type="character" w:styleId="a9">
    <w:name w:val="Strong"/>
    <w:qFormat/>
    <w:rsid w:val="00FF7643"/>
    <w:rPr>
      <w:b/>
      <w:bCs/>
    </w:rPr>
  </w:style>
  <w:style w:type="character" w:customStyle="1" w:styleId="11">
    <w:name w:val="Προεπιλεγμένη γραμματοσειρά1"/>
    <w:rsid w:val="00FF7643"/>
  </w:style>
  <w:style w:type="character" w:customStyle="1" w:styleId="aa">
    <w:name w:val="Σύμβολο υποσημείωσης"/>
    <w:rsid w:val="00FF7643"/>
    <w:rPr>
      <w:vertAlign w:val="superscript"/>
    </w:rPr>
  </w:style>
  <w:style w:type="character" w:styleId="ab">
    <w:name w:val="Emphasis"/>
    <w:qFormat/>
    <w:rsid w:val="00FF7643"/>
    <w:rPr>
      <w:i/>
      <w:iCs/>
    </w:rPr>
  </w:style>
  <w:style w:type="character" w:customStyle="1" w:styleId="ac">
    <w:name w:val="Χαρακτήρες αρίθμησης"/>
    <w:rsid w:val="00FF7643"/>
  </w:style>
  <w:style w:type="character" w:customStyle="1" w:styleId="normalwithoutspacingChar">
    <w:name w:val="normal_without_spacing Char"/>
    <w:rsid w:val="00FF7643"/>
    <w:rPr>
      <w:rFonts w:ascii="Calibri" w:hAnsi="Calibri" w:cs="Calibri"/>
      <w:sz w:val="22"/>
      <w:szCs w:val="24"/>
    </w:rPr>
  </w:style>
  <w:style w:type="character" w:customStyle="1" w:styleId="FootnoteTextChar1">
    <w:name w:val="Footnote Text Char1"/>
    <w:rsid w:val="00FF7643"/>
    <w:rPr>
      <w:rFonts w:ascii="Calibri" w:hAnsi="Calibri" w:cs="Calibri"/>
      <w:lang w:val="en-IE" w:eastAsia="zh-CN"/>
    </w:rPr>
  </w:style>
  <w:style w:type="character" w:customStyle="1" w:styleId="foothangingChar">
    <w:name w:val="foot_hanging Char"/>
    <w:rsid w:val="00FF7643"/>
    <w:rPr>
      <w:rFonts w:ascii="Calibri" w:hAnsi="Calibri" w:cs="Calibri"/>
      <w:sz w:val="18"/>
      <w:szCs w:val="18"/>
      <w:lang w:val="en-IE" w:eastAsia="zh-CN"/>
    </w:rPr>
  </w:style>
  <w:style w:type="character" w:customStyle="1" w:styleId="HTMLPreformattedChar">
    <w:name w:val="HTML Preformatted Char"/>
    <w:rsid w:val="00FF7643"/>
    <w:rPr>
      <w:rFonts w:ascii="Courier New" w:hAnsi="Courier New" w:cs="Courier New"/>
    </w:rPr>
  </w:style>
  <w:style w:type="character" w:customStyle="1" w:styleId="apple-converted-space">
    <w:name w:val="apple-converted-space"/>
    <w:basedOn w:val="WW-DefaultParagraphFont111111111111111111"/>
    <w:rsid w:val="00FF7643"/>
  </w:style>
  <w:style w:type="character" w:customStyle="1" w:styleId="BodyTextIndent3Char">
    <w:name w:val="Body Text Indent 3 Char"/>
    <w:rsid w:val="00FF7643"/>
    <w:rPr>
      <w:rFonts w:ascii="Calibri" w:hAnsi="Calibri" w:cs="Calibri"/>
      <w:sz w:val="16"/>
      <w:szCs w:val="16"/>
      <w:lang w:val="en-GB"/>
    </w:rPr>
  </w:style>
  <w:style w:type="character" w:customStyle="1" w:styleId="WW-FootnoteReference">
    <w:name w:val="WW-Footnote Reference"/>
    <w:rsid w:val="00FF7643"/>
    <w:rPr>
      <w:vertAlign w:val="superscript"/>
    </w:rPr>
  </w:style>
  <w:style w:type="character" w:customStyle="1" w:styleId="WW-EndnoteReference">
    <w:name w:val="WW-Endnote Reference"/>
    <w:rsid w:val="00FF7643"/>
    <w:rPr>
      <w:vertAlign w:val="superscript"/>
    </w:rPr>
  </w:style>
  <w:style w:type="character" w:customStyle="1" w:styleId="FootnoteReference1">
    <w:name w:val="Footnote Reference1"/>
    <w:rsid w:val="00FF7643"/>
    <w:rPr>
      <w:vertAlign w:val="superscript"/>
    </w:rPr>
  </w:style>
  <w:style w:type="character" w:customStyle="1" w:styleId="FootnoteTextChar2">
    <w:name w:val="Footnote Text Char2"/>
    <w:rsid w:val="00FF7643"/>
    <w:rPr>
      <w:rFonts w:ascii="Calibri" w:hAnsi="Calibri" w:cs="Calibri"/>
      <w:sz w:val="18"/>
      <w:lang w:val="en-IE" w:eastAsia="zh-CN"/>
    </w:rPr>
  </w:style>
  <w:style w:type="character" w:customStyle="1" w:styleId="foothangingChar1">
    <w:name w:val="foot_hanging Char1"/>
    <w:rsid w:val="00FF7643"/>
    <w:rPr>
      <w:rFonts w:ascii="Calibri" w:hAnsi="Calibri" w:cs="Calibri"/>
      <w:sz w:val="18"/>
      <w:szCs w:val="18"/>
      <w:lang w:val="en-IE" w:eastAsia="zh-CN"/>
    </w:rPr>
  </w:style>
  <w:style w:type="character" w:customStyle="1" w:styleId="footersChar">
    <w:name w:val="footers Char"/>
    <w:basedOn w:val="foothangingChar1"/>
    <w:rsid w:val="00FF7643"/>
    <w:rPr>
      <w:rFonts w:ascii="Calibri" w:hAnsi="Calibri" w:cs="Calibri"/>
      <w:sz w:val="18"/>
      <w:szCs w:val="18"/>
      <w:lang w:val="en-IE" w:eastAsia="zh-CN"/>
    </w:rPr>
  </w:style>
  <w:style w:type="character" w:customStyle="1" w:styleId="CommentTextChar1">
    <w:name w:val="Comment Text Char1"/>
    <w:rsid w:val="00FF7643"/>
    <w:rPr>
      <w:rFonts w:ascii="Calibri" w:hAnsi="Calibri" w:cs="Calibri"/>
      <w:lang w:val="en-GB" w:eastAsia="zh-CN"/>
    </w:rPr>
  </w:style>
  <w:style w:type="character" w:customStyle="1" w:styleId="HTMLPreformattedChar1">
    <w:name w:val="HTML Preformatted Char1"/>
    <w:rsid w:val="00FF7643"/>
    <w:rPr>
      <w:rFonts w:ascii="Courier New" w:hAnsi="Courier New" w:cs="Courier New"/>
      <w:lang w:eastAsia="zh-CN"/>
    </w:rPr>
  </w:style>
  <w:style w:type="character" w:customStyle="1" w:styleId="BodyText3Char">
    <w:name w:val="Body Text 3 Char"/>
    <w:rsid w:val="00FF7643"/>
    <w:rPr>
      <w:rFonts w:ascii="Calibri" w:hAnsi="Calibri" w:cs="Calibri"/>
      <w:sz w:val="16"/>
      <w:szCs w:val="16"/>
      <w:lang w:val="en-GB" w:eastAsia="zh-CN"/>
    </w:rPr>
  </w:style>
  <w:style w:type="character" w:customStyle="1" w:styleId="WW-FootnoteReference1">
    <w:name w:val="WW-Footnote Reference1"/>
    <w:rsid w:val="00FF7643"/>
    <w:rPr>
      <w:vertAlign w:val="superscript"/>
    </w:rPr>
  </w:style>
  <w:style w:type="character" w:customStyle="1" w:styleId="WW-EndnoteReference1">
    <w:name w:val="WW-Endnote Reference1"/>
    <w:rsid w:val="00FF7643"/>
    <w:rPr>
      <w:vertAlign w:val="superscript"/>
    </w:rPr>
  </w:style>
  <w:style w:type="character" w:customStyle="1" w:styleId="WW-FootnoteReference2">
    <w:name w:val="WW-Footnote Reference2"/>
    <w:rsid w:val="00FF7643"/>
    <w:rPr>
      <w:vertAlign w:val="superscript"/>
    </w:rPr>
  </w:style>
  <w:style w:type="character" w:customStyle="1" w:styleId="WW-EndnoteReference2">
    <w:name w:val="WW-Endnote Reference2"/>
    <w:rsid w:val="00FF7643"/>
    <w:rPr>
      <w:vertAlign w:val="superscript"/>
    </w:rPr>
  </w:style>
  <w:style w:type="character" w:customStyle="1" w:styleId="FootnoteTextChar3">
    <w:name w:val="Footnote Text Char3"/>
    <w:rsid w:val="00FF7643"/>
    <w:rPr>
      <w:rFonts w:ascii="Calibri" w:hAnsi="Calibri" w:cs="Calibri"/>
      <w:sz w:val="18"/>
      <w:lang w:val="en-IE" w:eastAsia="zh-CN"/>
    </w:rPr>
  </w:style>
  <w:style w:type="character" w:customStyle="1" w:styleId="foothangingChar2">
    <w:name w:val="foot_hanging Char2"/>
    <w:rsid w:val="00FF7643"/>
    <w:rPr>
      <w:rFonts w:ascii="Calibri" w:hAnsi="Calibri" w:cs="Calibri"/>
      <w:sz w:val="18"/>
      <w:szCs w:val="18"/>
      <w:lang w:val="en-IE" w:eastAsia="zh-CN"/>
    </w:rPr>
  </w:style>
  <w:style w:type="character" w:customStyle="1" w:styleId="footersChar1">
    <w:name w:val="footers Char1"/>
    <w:basedOn w:val="foothangingChar2"/>
    <w:rsid w:val="00FF7643"/>
    <w:rPr>
      <w:rFonts w:ascii="Calibri" w:hAnsi="Calibri" w:cs="Calibri"/>
      <w:sz w:val="18"/>
      <w:szCs w:val="18"/>
      <w:lang w:val="en-IE" w:eastAsia="zh-CN"/>
    </w:rPr>
  </w:style>
  <w:style w:type="character" w:customStyle="1" w:styleId="foootChar">
    <w:name w:val="fooot Char"/>
    <w:basedOn w:val="footersChar1"/>
    <w:rsid w:val="00FF7643"/>
    <w:rPr>
      <w:rFonts w:ascii="Calibri" w:hAnsi="Calibri" w:cs="Calibri"/>
      <w:sz w:val="18"/>
      <w:szCs w:val="18"/>
      <w:lang w:val="en-IE" w:eastAsia="zh-CN"/>
    </w:rPr>
  </w:style>
  <w:style w:type="character" w:customStyle="1" w:styleId="12">
    <w:name w:val="Παραπομπή υποσημείωσης1"/>
    <w:rsid w:val="00FF7643"/>
    <w:rPr>
      <w:vertAlign w:val="superscript"/>
    </w:rPr>
  </w:style>
  <w:style w:type="character" w:customStyle="1" w:styleId="13">
    <w:name w:val="Παραπομπή σημείωσης τέλους1"/>
    <w:rsid w:val="00FF7643"/>
    <w:rPr>
      <w:vertAlign w:val="superscript"/>
    </w:rPr>
  </w:style>
  <w:style w:type="character" w:customStyle="1" w:styleId="Char">
    <w:name w:val="Κείμενο πλαισίου Char"/>
    <w:rsid w:val="00FF7643"/>
    <w:rPr>
      <w:rFonts w:ascii="Tahoma" w:hAnsi="Tahoma" w:cs="Tahoma"/>
      <w:sz w:val="16"/>
      <w:szCs w:val="16"/>
      <w:lang w:val="en-GB"/>
    </w:rPr>
  </w:style>
  <w:style w:type="character" w:customStyle="1" w:styleId="14">
    <w:name w:val="Παραπομπή σχολίου1"/>
    <w:rsid w:val="00FF7643"/>
    <w:rPr>
      <w:sz w:val="16"/>
      <w:szCs w:val="16"/>
    </w:rPr>
  </w:style>
  <w:style w:type="character" w:customStyle="1" w:styleId="Char0">
    <w:name w:val="Κείμενο σχολίου Char"/>
    <w:rsid w:val="00FF7643"/>
    <w:rPr>
      <w:rFonts w:ascii="Calibri" w:hAnsi="Calibri" w:cs="Calibri"/>
      <w:lang w:val="en-GB"/>
    </w:rPr>
  </w:style>
  <w:style w:type="character" w:customStyle="1" w:styleId="Char1">
    <w:name w:val="Θέμα σχολίου Char"/>
    <w:rsid w:val="00FF7643"/>
    <w:rPr>
      <w:rFonts w:ascii="Calibri" w:hAnsi="Calibri" w:cs="Calibri"/>
      <w:b/>
      <w:bCs/>
      <w:lang w:val="en-GB"/>
    </w:rPr>
  </w:style>
  <w:style w:type="character" w:customStyle="1" w:styleId="-HTMLChar">
    <w:name w:val="Προ-διαμορφωμένο HTML Char"/>
    <w:uiPriority w:val="99"/>
    <w:rsid w:val="00FF7643"/>
    <w:rPr>
      <w:rFonts w:ascii="Courier New" w:eastAsia="Times New Roman" w:hAnsi="Courier New" w:cs="Courier New"/>
    </w:rPr>
  </w:style>
  <w:style w:type="character" w:customStyle="1" w:styleId="WW-FootnoteReference3">
    <w:name w:val="WW-Footnote Reference3"/>
    <w:rsid w:val="00FF7643"/>
    <w:rPr>
      <w:vertAlign w:val="superscript"/>
    </w:rPr>
  </w:style>
  <w:style w:type="character" w:customStyle="1" w:styleId="WW-EndnoteReference3">
    <w:name w:val="WW-Endnote Reference3"/>
    <w:rsid w:val="00FF7643"/>
    <w:rPr>
      <w:vertAlign w:val="superscript"/>
    </w:rPr>
  </w:style>
  <w:style w:type="character" w:customStyle="1" w:styleId="WW-FootnoteReference4">
    <w:name w:val="WW-Footnote Reference4"/>
    <w:rsid w:val="00FF7643"/>
    <w:rPr>
      <w:vertAlign w:val="superscript"/>
    </w:rPr>
  </w:style>
  <w:style w:type="character" w:customStyle="1" w:styleId="WW-EndnoteReference4">
    <w:name w:val="WW-Endnote Reference4"/>
    <w:rsid w:val="00FF7643"/>
    <w:rPr>
      <w:vertAlign w:val="superscript"/>
    </w:rPr>
  </w:style>
  <w:style w:type="character" w:customStyle="1" w:styleId="WW-FootnoteReference5">
    <w:name w:val="WW-Footnote Reference5"/>
    <w:rsid w:val="00FF7643"/>
    <w:rPr>
      <w:vertAlign w:val="superscript"/>
    </w:rPr>
  </w:style>
  <w:style w:type="character" w:customStyle="1" w:styleId="WW-EndnoteReference5">
    <w:name w:val="WW-Endnote Reference5"/>
    <w:rsid w:val="00FF7643"/>
    <w:rPr>
      <w:vertAlign w:val="superscript"/>
    </w:rPr>
  </w:style>
  <w:style w:type="character" w:customStyle="1" w:styleId="WW-FootnoteReference6">
    <w:name w:val="WW-Footnote Reference6"/>
    <w:rsid w:val="00FF7643"/>
    <w:rPr>
      <w:vertAlign w:val="superscript"/>
    </w:rPr>
  </w:style>
  <w:style w:type="character" w:styleId="-0">
    <w:name w:val="FollowedHyperlink"/>
    <w:rsid w:val="00FF7643"/>
    <w:rPr>
      <w:color w:val="800000"/>
      <w:u w:val="single"/>
    </w:rPr>
  </w:style>
  <w:style w:type="character" w:customStyle="1" w:styleId="WW-EndnoteReference6">
    <w:name w:val="WW-Endnote Reference6"/>
    <w:rsid w:val="00FF7643"/>
    <w:rPr>
      <w:vertAlign w:val="superscript"/>
    </w:rPr>
  </w:style>
  <w:style w:type="character" w:customStyle="1" w:styleId="WW-FootnoteReference7">
    <w:name w:val="WW-Footnote Reference7"/>
    <w:rsid w:val="00FF7643"/>
    <w:rPr>
      <w:vertAlign w:val="superscript"/>
    </w:rPr>
  </w:style>
  <w:style w:type="character" w:customStyle="1" w:styleId="WW-EndnoteReference7">
    <w:name w:val="WW-Endnote Reference7"/>
    <w:rsid w:val="00FF7643"/>
    <w:rPr>
      <w:vertAlign w:val="superscript"/>
    </w:rPr>
  </w:style>
  <w:style w:type="character" w:customStyle="1" w:styleId="WW-FootnoteReference8">
    <w:name w:val="WW-Footnote Reference8"/>
    <w:rsid w:val="00FF7643"/>
    <w:rPr>
      <w:vertAlign w:val="superscript"/>
    </w:rPr>
  </w:style>
  <w:style w:type="character" w:customStyle="1" w:styleId="WW-EndnoteReference8">
    <w:name w:val="WW-Endnote Reference8"/>
    <w:rsid w:val="00FF7643"/>
    <w:rPr>
      <w:vertAlign w:val="superscript"/>
    </w:rPr>
  </w:style>
  <w:style w:type="character" w:customStyle="1" w:styleId="WW-FootnoteReference9">
    <w:name w:val="WW-Footnote Reference9"/>
    <w:rsid w:val="00FF7643"/>
    <w:rPr>
      <w:vertAlign w:val="superscript"/>
    </w:rPr>
  </w:style>
  <w:style w:type="character" w:customStyle="1" w:styleId="WW-EndnoteReference9">
    <w:name w:val="WW-Endnote Reference9"/>
    <w:rsid w:val="00FF7643"/>
    <w:rPr>
      <w:vertAlign w:val="superscript"/>
    </w:rPr>
  </w:style>
  <w:style w:type="character" w:customStyle="1" w:styleId="WW-FootnoteReference10">
    <w:name w:val="WW-Footnote Reference10"/>
    <w:rsid w:val="00FF7643"/>
    <w:rPr>
      <w:vertAlign w:val="superscript"/>
    </w:rPr>
  </w:style>
  <w:style w:type="character" w:customStyle="1" w:styleId="WW-EndnoteReference10">
    <w:name w:val="WW-Endnote Reference10"/>
    <w:rsid w:val="00FF7643"/>
    <w:rPr>
      <w:vertAlign w:val="superscript"/>
    </w:rPr>
  </w:style>
  <w:style w:type="character" w:customStyle="1" w:styleId="WW-FootnoteReference11">
    <w:name w:val="WW-Footnote Reference11"/>
    <w:rsid w:val="00FF7643"/>
    <w:rPr>
      <w:vertAlign w:val="superscript"/>
    </w:rPr>
  </w:style>
  <w:style w:type="character" w:customStyle="1" w:styleId="WW-EndnoteReference11">
    <w:name w:val="WW-Endnote Reference11"/>
    <w:rsid w:val="00FF7643"/>
    <w:rPr>
      <w:vertAlign w:val="superscript"/>
    </w:rPr>
  </w:style>
  <w:style w:type="character" w:customStyle="1" w:styleId="WW-FootnoteReference12">
    <w:name w:val="WW-Footnote Reference12"/>
    <w:rsid w:val="00FF7643"/>
    <w:rPr>
      <w:vertAlign w:val="superscript"/>
    </w:rPr>
  </w:style>
  <w:style w:type="character" w:customStyle="1" w:styleId="WW-EndnoteReference12">
    <w:name w:val="WW-Endnote Reference12"/>
    <w:rsid w:val="00FF7643"/>
    <w:rPr>
      <w:vertAlign w:val="superscript"/>
    </w:rPr>
  </w:style>
  <w:style w:type="character" w:customStyle="1" w:styleId="WW-FootnoteReference13">
    <w:name w:val="WW-Footnote Reference13"/>
    <w:rsid w:val="00FF7643"/>
    <w:rPr>
      <w:vertAlign w:val="superscript"/>
    </w:rPr>
  </w:style>
  <w:style w:type="character" w:customStyle="1" w:styleId="WW-EndnoteReference13">
    <w:name w:val="WW-Endnote Reference13"/>
    <w:rsid w:val="00FF7643"/>
    <w:rPr>
      <w:vertAlign w:val="superscript"/>
    </w:rPr>
  </w:style>
  <w:style w:type="character" w:styleId="ad">
    <w:name w:val="footnote reference"/>
    <w:uiPriority w:val="99"/>
    <w:rsid w:val="00FF7643"/>
    <w:rPr>
      <w:vertAlign w:val="superscript"/>
    </w:rPr>
  </w:style>
  <w:style w:type="character" w:styleId="ae">
    <w:name w:val="endnote reference"/>
    <w:rsid w:val="00FF7643"/>
    <w:rPr>
      <w:vertAlign w:val="superscript"/>
    </w:rPr>
  </w:style>
  <w:style w:type="character" w:customStyle="1" w:styleId="22">
    <w:name w:val="Παραπομπή υποσημείωσης2"/>
    <w:rsid w:val="00FF7643"/>
    <w:rPr>
      <w:vertAlign w:val="superscript"/>
    </w:rPr>
  </w:style>
  <w:style w:type="character" w:customStyle="1" w:styleId="23">
    <w:name w:val="Παραπομπή σημείωσης τέλους2"/>
    <w:rsid w:val="00FF7643"/>
    <w:rPr>
      <w:vertAlign w:val="superscript"/>
    </w:rPr>
  </w:style>
  <w:style w:type="character" w:customStyle="1" w:styleId="WW-FootnoteReference14">
    <w:name w:val="WW-Footnote Reference14"/>
    <w:rsid w:val="00FF7643"/>
    <w:rPr>
      <w:vertAlign w:val="superscript"/>
    </w:rPr>
  </w:style>
  <w:style w:type="character" w:customStyle="1" w:styleId="WW-EndnoteReference14">
    <w:name w:val="WW-Endnote Reference14"/>
    <w:rsid w:val="00FF7643"/>
    <w:rPr>
      <w:vertAlign w:val="superscript"/>
    </w:rPr>
  </w:style>
  <w:style w:type="character" w:customStyle="1" w:styleId="WW-FootnoteReference15">
    <w:name w:val="WW-Footnote Reference15"/>
    <w:rsid w:val="00FF7643"/>
    <w:rPr>
      <w:vertAlign w:val="superscript"/>
    </w:rPr>
  </w:style>
  <w:style w:type="character" w:customStyle="1" w:styleId="WW-EndnoteReference15">
    <w:name w:val="WW-Endnote Reference15"/>
    <w:rsid w:val="00FF7643"/>
    <w:rPr>
      <w:vertAlign w:val="superscript"/>
    </w:rPr>
  </w:style>
  <w:style w:type="character" w:customStyle="1" w:styleId="WW-FootnoteReference16">
    <w:name w:val="WW-Footnote Reference16"/>
    <w:rsid w:val="00FF7643"/>
    <w:rPr>
      <w:vertAlign w:val="superscript"/>
    </w:rPr>
  </w:style>
  <w:style w:type="character" w:customStyle="1" w:styleId="WW-EndnoteReference16">
    <w:name w:val="WW-Endnote Reference16"/>
    <w:rsid w:val="00FF7643"/>
    <w:rPr>
      <w:vertAlign w:val="superscript"/>
    </w:rPr>
  </w:style>
  <w:style w:type="character" w:customStyle="1" w:styleId="WW-FootnoteReference17">
    <w:name w:val="WW-Footnote Reference17"/>
    <w:rsid w:val="00FF7643"/>
    <w:rPr>
      <w:vertAlign w:val="superscript"/>
    </w:rPr>
  </w:style>
  <w:style w:type="character" w:customStyle="1" w:styleId="WW-EndnoteReference17">
    <w:name w:val="WW-Endnote Reference17"/>
    <w:rsid w:val="00FF7643"/>
    <w:rPr>
      <w:vertAlign w:val="superscript"/>
    </w:rPr>
  </w:style>
  <w:style w:type="character" w:customStyle="1" w:styleId="31">
    <w:name w:val="Παραπομπή υποσημείωσης3"/>
    <w:rsid w:val="00FF7643"/>
    <w:rPr>
      <w:vertAlign w:val="superscript"/>
    </w:rPr>
  </w:style>
  <w:style w:type="character" w:customStyle="1" w:styleId="32">
    <w:name w:val="Παραπομπή σημείωσης τέλους3"/>
    <w:rsid w:val="00FF7643"/>
    <w:rPr>
      <w:vertAlign w:val="superscript"/>
    </w:rPr>
  </w:style>
  <w:style w:type="character" w:customStyle="1" w:styleId="WW-FootnoteReference18">
    <w:name w:val="WW-Footnote Reference18"/>
    <w:rsid w:val="00FF7643"/>
    <w:rPr>
      <w:vertAlign w:val="superscript"/>
    </w:rPr>
  </w:style>
  <w:style w:type="character" w:customStyle="1" w:styleId="WW-EndnoteReference18">
    <w:name w:val="WW-Endnote Reference18"/>
    <w:rsid w:val="00FF7643"/>
    <w:rPr>
      <w:vertAlign w:val="superscript"/>
    </w:rPr>
  </w:style>
  <w:style w:type="character" w:customStyle="1" w:styleId="00">
    <w:name w:val="Παραπομπή υποσημείωσης_0"/>
    <w:uiPriority w:val="99"/>
    <w:rsid w:val="00FF7643"/>
    <w:rPr>
      <w:vertAlign w:val="superscript"/>
    </w:rPr>
  </w:style>
  <w:style w:type="character" w:customStyle="1" w:styleId="01">
    <w:name w:val="Παραπομπή σημείωσης τέλους_0"/>
    <w:rsid w:val="00FF7643"/>
    <w:rPr>
      <w:vertAlign w:val="superscript"/>
    </w:rPr>
  </w:style>
  <w:style w:type="character" w:customStyle="1" w:styleId="WW-FootnoteReference19">
    <w:name w:val="WW-Footnote Reference19"/>
    <w:rsid w:val="00FF7643"/>
    <w:rPr>
      <w:vertAlign w:val="superscript"/>
    </w:rPr>
  </w:style>
  <w:style w:type="paragraph" w:customStyle="1" w:styleId="af">
    <w:name w:val="Επικεφαλίδα"/>
    <w:basedOn w:val="a"/>
    <w:next w:val="af0"/>
    <w:rsid w:val="00FF7643"/>
    <w:pPr>
      <w:keepNext/>
      <w:suppressAutoHyphens/>
      <w:spacing w:before="240" w:after="120" w:line="240" w:lineRule="auto"/>
      <w:jc w:val="both"/>
    </w:pPr>
    <w:rPr>
      <w:rFonts w:ascii="Liberation Sans" w:eastAsia="Microsoft YaHei" w:hAnsi="Liberation Sans" w:cs="Mangal"/>
      <w:kern w:val="0"/>
      <w:sz w:val="28"/>
      <w:szCs w:val="28"/>
      <w:lang w:val="en-GB" w:eastAsia="zh-CN"/>
      <w14:ligatures w14:val="none"/>
    </w:rPr>
  </w:style>
  <w:style w:type="paragraph" w:styleId="af0">
    <w:name w:val="Body Text"/>
    <w:basedOn w:val="a"/>
    <w:link w:val="Char2"/>
    <w:rsid w:val="00FF7643"/>
    <w:pPr>
      <w:suppressAutoHyphens/>
      <w:spacing w:after="240" w:line="240" w:lineRule="auto"/>
      <w:jc w:val="both"/>
    </w:pPr>
    <w:rPr>
      <w:rFonts w:ascii="Calibri" w:eastAsia="Times New Roman" w:hAnsi="Calibri" w:cs="Calibri"/>
      <w:kern w:val="0"/>
      <w:szCs w:val="24"/>
      <w:lang w:val="en-GB" w:eastAsia="zh-CN"/>
      <w14:ligatures w14:val="none"/>
    </w:rPr>
  </w:style>
  <w:style w:type="character" w:customStyle="1" w:styleId="Char2">
    <w:name w:val="Σώμα κειμένου Char"/>
    <w:basedOn w:val="a0"/>
    <w:link w:val="af0"/>
    <w:rsid w:val="00FF7643"/>
    <w:rPr>
      <w:rFonts w:ascii="Calibri" w:eastAsia="Times New Roman" w:hAnsi="Calibri" w:cs="Calibri"/>
      <w:kern w:val="0"/>
      <w:szCs w:val="24"/>
      <w:lang w:val="en-GB" w:eastAsia="zh-CN"/>
      <w14:ligatures w14:val="none"/>
    </w:rPr>
  </w:style>
  <w:style w:type="paragraph" w:styleId="af1">
    <w:name w:val="List"/>
    <w:basedOn w:val="af0"/>
    <w:rsid w:val="00FF7643"/>
    <w:rPr>
      <w:rFonts w:cs="Mangal"/>
    </w:rPr>
  </w:style>
  <w:style w:type="paragraph" w:styleId="af2">
    <w:name w:val="caption"/>
    <w:basedOn w:val="a"/>
    <w:qFormat/>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af3">
    <w:name w:val="Ευρετήριο"/>
    <w:basedOn w:val="a"/>
    <w:rsid w:val="00FF7643"/>
    <w:pPr>
      <w:suppressLineNumbers/>
      <w:suppressAutoHyphens/>
      <w:spacing w:after="120" w:line="240" w:lineRule="auto"/>
      <w:jc w:val="both"/>
    </w:pPr>
    <w:rPr>
      <w:rFonts w:ascii="Calibri" w:eastAsia="Times New Roman" w:hAnsi="Calibri" w:cs="Mangal"/>
      <w:kern w:val="0"/>
      <w:szCs w:val="24"/>
      <w:lang w:val="en-GB" w:eastAsia="zh-CN"/>
      <w14:ligatures w14:val="none"/>
    </w:rPr>
  </w:style>
  <w:style w:type="paragraph" w:customStyle="1" w:styleId="02">
    <w:name w:val="Λεζάντα_0"/>
    <w:basedOn w:val="a"/>
    <w:qFormat/>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33">
    <w:name w:val="Λεζάντα3"/>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
    <w:name w:val="WW-Caption"/>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
    <w:name w:val="WW-Caption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
    <w:name w:val="WW-Caption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
    <w:name w:val="WW-Caption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24">
    <w:name w:val="Λεζάντα2"/>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Caption1">
    <w:name w:val="Caption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
    <w:name w:val="WW-Caption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
    <w:name w:val="WW-Caption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
    <w:name w:val="WW-Caption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
    <w:name w:val="WW-Caption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
    <w:name w:val="WW-Caption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
    <w:name w:val="WW-Caption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
    <w:name w:val="WW-Caption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
    <w:name w:val="WW-Caption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
    <w:name w:val="WW-Caption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
    <w:name w:val="WW-Caption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
    <w:name w:val="WW-Caption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15">
    <w:name w:val="Λεζάντα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
    <w:name w:val="WW-Caption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
    <w:name w:val="WW-Caption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
    <w:name w:val="WW-Caption1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1">
    <w:name w:val="WW-Caption11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Bullet">
    <w:name w:val="Bullet"/>
    <w:basedOn w:val="a"/>
    <w:rsid w:val="00FF7643"/>
    <w:pPr>
      <w:numPr>
        <w:numId w:val="4"/>
      </w:numPr>
      <w:suppressAutoHyphens/>
      <w:spacing w:after="100" w:line="240" w:lineRule="auto"/>
      <w:jc w:val="both"/>
    </w:pPr>
    <w:rPr>
      <w:rFonts w:ascii="Calibri" w:eastAsia="MS Mincho" w:hAnsi="Calibri" w:cs="Calibri"/>
      <w:kern w:val="0"/>
      <w:szCs w:val="24"/>
      <w:lang w:val="en-US" w:eastAsia="ja-JP"/>
      <w14:ligatures w14:val="none"/>
    </w:rPr>
  </w:style>
  <w:style w:type="paragraph" w:styleId="af4">
    <w:name w:val="Date"/>
    <w:basedOn w:val="a"/>
    <w:next w:val="a"/>
    <w:link w:val="Char3"/>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3">
    <w:name w:val="Ημερομηνία Char"/>
    <w:basedOn w:val="a0"/>
    <w:link w:val="af4"/>
    <w:rsid w:val="00FF7643"/>
    <w:rPr>
      <w:rFonts w:ascii="Calibri" w:eastAsia="MS Mincho" w:hAnsi="Calibri" w:cs="Calibri"/>
      <w:kern w:val="0"/>
      <w:szCs w:val="24"/>
      <w:lang w:val="en-US" w:eastAsia="ja-JP"/>
      <w14:ligatures w14:val="none"/>
    </w:rPr>
  </w:style>
  <w:style w:type="paragraph" w:customStyle="1" w:styleId="DocTitle">
    <w:name w:val="Doc Title"/>
    <w:basedOn w:val="1"/>
    <w:rsid w:val="00FF7643"/>
  </w:style>
  <w:style w:type="paragraph" w:customStyle="1" w:styleId="inserttext">
    <w:name w:val="insert text"/>
    <w:basedOn w:val="a"/>
    <w:rsid w:val="00FF7643"/>
    <w:pPr>
      <w:suppressAutoHyphens/>
      <w:spacing w:after="100" w:line="240" w:lineRule="auto"/>
      <w:ind w:left="794"/>
      <w:jc w:val="both"/>
    </w:pPr>
    <w:rPr>
      <w:rFonts w:ascii="Calibri" w:eastAsia="MS Mincho" w:hAnsi="Calibri" w:cs="Calibri"/>
      <w:kern w:val="0"/>
      <w:szCs w:val="24"/>
      <w:lang w:val="en-US" w:eastAsia="ja-JP"/>
      <w14:ligatures w14:val="none"/>
    </w:rPr>
  </w:style>
  <w:style w:type="paragraph" w:styleId="af5">
    <w:name w:val="footer"/>
    <w:basedOn w:val="a"/>
    <w:link w:val="Char4"/>
    <w:uiPriority w:val="99"/>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4">
    <w:name w:val="Υποσέλιδο Char"/>
    <w:basedOn w:val="a0"/>
    <w:link w:val="af5"/>
    <w:uiPriority w:val="99"/>
    <w:rsid w:val="00FF7643"/>
    <w:rPr>
      <w:rFonts w:ascii="Calibri" w:eastAsia="MS Mincho" w:hAnsi="Calibri" w:cs="Calibri"/>
      <w:kern w:val="0"/>
      <w:szCs w:val="24"/>
      <w:lang w:val="en-US" w:eastAsia="ja-JP"/>
      <w14:ligatures w14:val="none"/>
    </w:rPr>
  </w:style>
  <w:style w:type="paragraph" w:styleId="af6">
    <w:name w:val="header"/>
    <w:basedOn w:val="a"/>
    <w:link w:val="Char5"/>
    <w:rsid w:val="00FF7643"/>
    <w:pPr>
      <w:suppressAutoHyphens/>
      <w:spacing w:after="120" w:line="240" w:lineRule="auto"/>
      <w:jc w:val="both"/>
    </w:pPr>
    <w:rPr>
      <w:rFonts w:ascii="Calibri" w:eastAsia="Times New Roman" w:hAnsi="Calibri" w:cs="Calibri"/>
      <w:kern w:val="0"/>
      <w:szCs w:val="24"/>
      <w:lang w:val="en-GB" w:eastAsia="zh-CN"/>
      <w14:ligatures w14:val="none"/>
    </w:rPr>
  </w:style>
  <w:style w:type="character" w:customStyle="1" w:styleId="Char5">
    <w:name w:val="Κεφαλίδα Char"/>
    <w:basedOn w:val="a0"/>
    <w:link w:val="af6"/>
    <w:rsid w:val="00FF7643"/>
    <w:rPr>
      <w:rFonts w:ascii="Calibri" w:eastAsia="Times New Roman" w:hAnsi="Calibri" w:cs="Calibri"/>
      <w:kern w:val="0"/>
      <w:szCs w:val="24"/>
      <w:lang w:val="en-GB" w:eastAsia="zh-CN"/>
      <w14:ligatures w14:val="none"/>
    </w:rPr>
  </w:style>
  <w:style w:type="paragraph" w:styleId="af7">
    <w:name w:val="Balloon Text"/>
    <w:basedOn w:val="a"/>
    <w:link w:val="Char10"/>
    <w:rsid w:val="00FF7643"/>
    <w:pPr>
      <w:suppressAutoHyphens/>
      <w:spacing w:after="120" w:line="240" w:lineRule="auto"/>
      <w:jc w:val="both"/>
    </w:pPr>
    <w:rPr>
      <w:rFonts w:ascii="Tahoma" w:eastAsia="Times New Roman" w:hAnsi="Tahoma" w:cs="Tahoma"/>
      <w:kern w:val="0"/>
      <w:sz w:val="16"/>
      <w:szCs w:val="16"/>
      <w:lang w:val="en-GB" w:eastAsia="zh-CN"/>
      <w14:ligatures w14:val="none"/>
    </w:rPr>
  </w:style>
  <w:style w:type="character" w:customStyle="1" w:styleId="Char10">
    <w:name w:val="Κείμενο πλαισίου Char1"/>
    <w:basedOn w:val="a0"/>
    <w:link w:val="af7"/>
    <w:rsid w:val="00FF7643"/>
    <w:rPr>
      <w:rFonts w:ascii="Tahoma" w:eastAsia="Times New Roman" w:hAnsi="Tahoma" w:cs="Tahoma"/>
      <w:kern w:val="0"/>
      <w:sz w:val="16"/>
      <w:szCs w:val="16"/>
      <w:lang w:val="en-GB" w:eastAsia="zh-CN"/>
      <w14:ligatures w14:val="none"/>
    </w:rPr>
  </w:style>
  <w:style w:type="paragraph" w:styleId="af8">
    <w:name w:val="annotation text"/>
    <w:basedOn w:val="a"/>
    <w:link w:val="Char11"/>
    <w:uiPriority w:val="99"/>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character" w:customStyle="1" w:styleId="Char11">
    <w:name w:val="Κείμενο σχολίου Char1"/>
    <w:basedOn w:val="a0"/>
    <w:link w:val="af8"/>
    <w:uiPriority w:val="99"/>
    <w:rsid w:val="00FF7643"/>
    <w:rPr>
      <w:rFonts w:ascii="Calibri" w:eastAsia="Times New Roman" w:hAnsi="Calibri" w:cs="Calibri"/>
      <w:kern w:val="0"/>
      <w:sz w:val="20"/>
      <w:szCs w:val="20"/>
      <w:lang w:val="en-GB" w:eastAsia="zh-CN"/>
      <w14:ligatures w14:val="none"/>
    </w:rPr>
  </w:style>
  <w:style w:type="paragraph" w:styleId="af9">
    <w:name w:val="annotation subject"/>
    <w:basedOn w:val="af8"/>
    <w:next w:val="af8"/>
    <w:link w:val="Char12"/>
    <w:rsid w:val="00FF7643"/>
    <w:rPr>
      <w:b/>
      <w:bCs/>
    </w:rPr>
  </w:style>
  <w:style w:type="character" w:customStyle="1" w:styleId="Char12">
    <w:name w:val="Θέμα σχολίου Char1"/>
    <w:basedOn w:val="Char11"/>
    <w:link w:val="af9"/>
    <w:rsid w:val="00FF7643"/>
    <w:rPr>
      <w:rFonts w:ascii="Calibri" w:eastAsia="Times New Roman" w:hAnsi="Calibri" w:cs="Calibri"/>
      <w:b/>
      <w:bCs/>
      <w:kern w:val="0"/>
      <w:sz w:val="20"/>
      <w:szCs w:val="20"/>
      <w:lang w:val="en-GB" w:eastAsia="zh-CN"/>
      <w14:ligatures w14:val="none"/>
    </w:rPr>
  </w:style>
  <w:style w:type="paragraph" w:styleId="afa">
    <w:name w:val="Revision"/>
    <w:rsid w:val="00FF7643"/>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western">
    <w:name w:val="western"/>
    <w:basedOn w:val="a"/>
    <w:rsid w:val="00FF7643"/>
    <w:pPr>
      <w:suppressAutoHyphens/>
      <w:spacing w:before="280" w:after="200" w:line="240" w:lineRule="auto"/>
      <w:jc w:val="both"/>
    </w:pPr>
    <w:rPr>
      <w:rFonts w:ascii="Arial Unicode MS" w:eastAsia="Arial Unicode MS" w:hAnsi="Arial Unicode MS" w:cs="Arial Unicode MS"/>
      <w:kern w:val="0"/>
      <w:szCs w:val="24"/>
      <w:lang w:val="en-GB" w:eastAsia="zh-CN"/>
      <w14:ligatures w14:val="none"/>
    </w:rPr>
  </w:style>
  <w:style w:type="paragraph" w:styleId="afb">
    <w:name w:val="List Paragraph"/>
    <w:basedOn w:val="a"/>
    <w:uiPriority w:val="34"/>
    <w:qFormat/>
    <w:rsid w:val="00FF7643"/>
    <w:pPr>
      <w:suppressAutoHyphens/>
      <w:spacing w:after="200" w:line="240" w:lineRule="auto"/>
      <w:ind w:left="720"/>
      <w:contextualSpacing/>
      <w:jc w:val="both"/>
    </w:pPr>
    <w:rPr>
      <w:rFonts w:ascii="Calibri" w:eastAsia="Times New Roman" w:hAnsi="Calibri" w:cs="Calibri"/>
      <w:kern w:val="0"/>
      <w:szCs w:val="24"/>
      <w:lang w:val="en-GB" w:eastAsia="zh-CN"/>
      <w14:ligatures w14:val="none"/>
    </w:rPr>
  </w:style>
  <w:style w:type="paragraph" w:styleId="afc">
    <w:name w:val="footnote text"/>
    <w:basedOn w:val="a"/>
    <w:link w:val="Char6"/>
    <w:rsid w:val="00FF7643"/>
    <w:pPr>
      <w:suppressAutoHyphens/>
      <w:spacing w:after="0" w:line="240" w:lineRule="auto"/>
      <w:ind w:left="425" w:hanging="425"/>
      <w:jc w:val="both"/>
    </w:pPr>
    <w:rPr>
      <w:rFonts w:ascii="Calibri" w:eastAsia="Times New Roman" w:hAnsi="Calibri" w:cs="Calibri"/>
      <w:kern w:val="0"/>
      <w:sz w:val="18"/>
      <w:szCs w:val="20"/>
      <w:lang w:val="en-IE" w:eastAsia="zh-CN"/>
      <w14:ligatures w14:val="none"/>
    </w:rPr>
  </w:style>
  <w:style w:type="character" w:customStyle="1" w:styleId="Char6">
    <w:name w:val="Κείμενο υποσημείωσης Char"/>
    <w:basedOn w:val="a0"/>
    <w:link w:val="afc"/>
    <w:rsid w:val="00FF7643"/>
    <w:rPr>
      <w:rFonts w:ascii="Calibri" w:eastAsia="Times New Roman" w:hAnsi="Calibri" w:cs="Calibri"/>
      <w:kern w:val="0"/>
      <w:sz w:val="18"/>
      <w:szCs w:val="20"/>
      <w:lang w:val="en-IE" w:eastAsia="zh-CN"/>
      <w14:ligatures w14:val="none"/>
    </w:rPr>
  </w:style>
  <w:style w:type="paragraph" w:styleId="16">
    <w:name w:val="toc 1"/>
    <w:basedOn w:val="a"/>
    <w:next w:val="a"/>
    <w:uiPriority w:val="39"/>
    <w:rsid w:val="00FF7643"/>
    <w:pPr>
      <w:suppressAutoHyphens/>
      <w:spacing w:before="120" w:after="120" w:line="240" w:lineRule="auto"/>
    </w:pPr>
    <w:rPr>
      <w:rFonts w:ascii="Calibri" w:eastAsia="Times New Roman" w:hAnsi="Calibri" w:cs="Calibri"/>
      <w:b/>
      <w:bCs/>
      <w:caps/>
      <w:kern w:val="0"/>
      <w:sz w:val="20"/>
      <w:szCs w:val="20"/>
      <w:lang w:val="en-GB" w:eastAsia="zh-CN"/>
      <w14:ligatures w14:val="none"/>
    </w:rPr>
  </w:style>
  <w:style w:type="paragraph" w:styleId="25">
    <w:name w:val="toc 2"/>
    <w:basedOn w:val="a"/>
    <w:next w:val="a"/>
    <w:uiPriority w:val="39"/>
    <w:rsid w:val="00FF7643"/>
    <w:pPr>
      <w:suppressAutoHyphens/>
      <w:spacing w:after="0" w:line="240" w:lineRule="auto"/>
      <w:ind w:left="220"/>
    </w:pPr>
    <w:rPr>
      <w:rFonts w:ascii="Calibri" w:eastAsia="Times New Roman" w:hAnsi="Calibri" w:cs="Calibri"/>
      <w:smallCaps/>
      <w:kern w:val="0"/>
      <w:sz w:val="20"/>
      <w:szCs w:val="20"/>
      <w:lang w:val="en-GB" w:eastAsia="zh-CN"/>
      <w14:ligatures w14:val="none"/>
    </w:rPr>
  </w:style>
  <w:style w:type="paragraph" w:styleId="34">
    <w:name w:val="toc 3"/>
    <w:basedOn w:val="a"/>
    <w:next w:val="a"/>
    <w:uiPriority w:val="39"/>
    <w:rsid w:val="00FF7643"/>
    <w:pPr>
      <w:suppressAutoHyphens/>
      <w:spacing w:after="0" w:line="240" w:lineRule="auto"/>
      <w:ind w:left="440"/>
    </w:pPr>
    <w:rPr>
      <w:rFonts w:ascii="Calibri" w:eastAsia="Times New Roman" w:hAnsi="Calibri" w:cs="Calibri"/>
      <w:i/>
      <w:iCs/>
      <w:kern w:val="0"/>
      <w:sz w:val="20"/>
      <w:szCs w:val="20"/>
      <w:lang w:val="en-GB" w:eastAsia="zh-CN"/>
      <w14:ligatures w14:val="none"/>
    </w:rPr>
  </w:style>
  <w:style w:type="paragraph" w:styleId="41">
    <w:name w:val="toc 4"/>
    <w:basedOn w:val="a"/>
    <w:next w:val="a"/>
    <w:uiPriority w:val="39"/>
    <w:rsid w:val="00FF7643"/>
    <w:pPr>
      <w:suppressAutoHyphens/>
      <w:spacing w:after="0" w:line="240" w:lineRule="auto"/>
      <w:ind w:left="660"/>
    </w:pPr>
    <w:rPr>
      <w:rFonts w:ascii="Calibri" w:eastAsia="Times New Roman" w:hAnsi="Calibri" w:cs="Calibri"/>
      <w:kern w:val="0"/>
      <w:sz w:val="18"/>
      <w:szCs w:val="18"/>
      <w:lang w:val="en-GB" w:eastAsia="zh-CN"/>
      <w14:ligatures w14:val="none"/>
    </w:rPr>
  </w:style>
  <w:style w:type="paragraph" w:styleId="50">
    <w:name w:val="toc 5"/>
    <w:basedOn w:val="a"/>
    <w:next w:val="a"/>
    <w:uiPriority w:val="39"/>
    <w:rsid w:val="00FF7643"/>
    <w:pPr>
      <w:suppressAutoHyphens/>
      <w:spacing w:after="0" w:line="240" w:lineRule="auto"/>
      <w:ind w:left="880"/>
    </w:pPr>
    <w:rPr>
      <w:rFonts w:ascii="Calibri" w:eastAsia="Times New Roman" w:hAnsi="Calibri" w:cs="Calibri"/>
      <w:kern w:val="0"/>
      <w:sz w:val="18"/>
      <w:szCs w:val="18"/>
      <w:lang w:val="en-GB" w:eastAsia="zh-CN"/>
      <w14:ligatures w14:val="none"/>
    </w:rPr>
  </w:style>
  <w:style w:type="paragraph" w:styleId="6">
    <w:name w:val="toc 6"/>
    <w:basedOn w:val="a"/>
    <w:next w:val="a"/>
    <w:uiPriority w:val="39"/>
    <w:rsid w:val="00FF7643"/>
    <w:pPr>
      <w:suppressAutoHyphens/>
      <w:spacing w:after="0" w:line="240" w:lineRule="auto"/>
      <w:ind w:left="1100"/>
    </w:pPr>
    <w:rPr>
      <w:rFonts w:ascii="Calibri" w:eastAsia="Times New Roman" w:hAnsi="Calibri" w:cs="Calibri"/>
      <w:kern w:val="0"/>
      <w:sz w:val="18"/>
      <w:szCs w:val="18"/>
      <w:lang w:val="en-GB" w:eastAsia="zh-CN"/>
      <w14:ligatures w14:val="none"/>
    </w:rPr>
  </w:style>
  <w:style w:type="paragraph" w:styleId="7">
    <w:name w:val="toc 7"/>
    <w:basedOn w:val="a"/>
    <w:next w:val="a"/>
    <w:uiPriority w:val="39"/>
    <w:rsid w:val="00FF7643"/>
    <w:pPr>
      <w:suppressAutoHyphens/>
      <w:spacing w:after="0" w:line="240" w:lineRule="auto"/>
      <w:ind w:left="1320"/>
    </w:pPr>
    <w:rPr>
      <w:rFonts w:ascii="Calibri" w:eastAsia="Times New Roman" w:hAnsi="Calibri" w:cs="Calibri"/>
      <w:kern w:val="0"/>
      <w:sz w:val="18"/>
      <w:szCs w:val="18"/>
      <w:lang w:val="en-GB" w:eastAsia="zh-CN"/>
      <w14:ligatures w14:val="none"/>
    </w:rPr>
  </w:style>
  <w:style w:type="paragraph" w:styleId="8">
    <w:name w:val="toc 8"/>
    <w:basedOn w:val="a"/>
    <w:next w:val="a"/>
    <w:uiPriority w:val="39"/>
    <w:rsid w:val="00FF7643"/>
    <w:pPr>
      <w:suppressAutoHyphens/>
      <w:spacing w:after="0" w:line="240" w:lineRule="auto"/>
      <w:ind w:left="1540"/>
    </w:pPr>
    <w:rPr>
      <w:rFonts w:ascii="Calibri" w:eastAsia="Times New Roman" w:hAnsi="Calibri" w:cs="Calibri"/>
      <w:kern w:val="0"/>
      <w:sz w:val="18"/>
      <w:szCs w:val="18"/>
      <w:lang w:val="en-GB" w:eastAsia="zh-CN"/>
      <w14:ligatures w14:val="none"/>
    </w:rPr>
  </w:style>
  <w:style w:type="paragraph" w:styleId="9">
    <w:name w:val="toc 9"/>
    <w:basedOn w:val="a"/>
    <w:next w:val="a"/>
    <w:uiPriority w:val="39"/>
    <w:rsid w:val="00FF7643"/>
    <w:pPr>
      <w:suppressAutoHyphens/>
      <w:spacing w:after="0" w:line="240" w:lineRule="auto"/>
      <w:ind w:left="1760"/>
    </w:pPr>
    <w:rPr>
      <w:rFonts w:ascii="Calibri" w:eastAsia="Times New Roman" w:hAnsi="Calibri" w:cs="Calibri"/>
      <w:kern w:val="0"/>
      <w:sz w:val="18"/>
      <w:szCs w:val="18"/>
      <w:lang w:val="en-GB" w:eastAsia="zh-CN"/>
      <w14:ligatures w14:val="none"/>
    </w:rPr>
  </w:style>
  <w:style w:type="paragraph" w:customStyle="1" w:styleId="Style1">
    <w:name w:val="Style1"/>
    <w:basedOn w:val="DocTitle"/>
    <w:rsid w:val="00FF764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F7643"/>
    <w:rPr>
      <w:rFonts w:ascii="Calibri" w:hAnsi="Calibri" w:cs="Calibri"/>
      <w:lang w:val="el-GR"/>
    </w:rPr>
  </w:style>
  <w:style w:type="paragraph" w:styleId="afd">
    <w:name w:val="endnote text"/>
    <w:basedOn w:val="a"/>
    <w:link w:val="Char7"/>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character" w:customStyle="1" w:styleId="Char7">
    <w:name w:val="Κείμενο σημείωσης τέλους Char"/>
    <w:basedOn w:val="a0"/>
    <w:link w:val="afd"/>
    <w:rsid w:val="00FF7643"/>
    <w:rPr>
      <w:rFonts w:ascii="Calibri" w:eastAsia="Times New Roman" w:hAnsi="Calibri" w:cs="Calibri"/>
      <w:kern w:val="0"/>
      <w:sz w:val="20"/>
      <w:szCs w:val="20"/>
      <w:lang w:val="en-GB" w:eastAsia="zh-CN"/>
      <w14:ligatures w14:val="none"/>
    </w:rPr>
  </w:style>
  <w:style w:type="paragraph" w:customStyle="1" w:styleId="Default">
    <w:name w:val="Default"/>
    <w:rsid w:val="00FF7643"/>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paragraph" w:customStyle="1" w:styleId="afe">
    <w:name w:val="Προμορφοποιημένο κείμενο"/>
    <w:basedOn w:val="a"/>
    <w:rsid w:val="00FF7643"/>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aff">
    <w:name w:val="Body Text Indent"/>
    <w:basedOn w:val="a"/>
    <w:link w:val="Char8"/>
    <w:rsid w:val="00FF7643"/>
    <w:pPr>
      <w:suppressAutoHyphens/>
      <w:spacing w:after="120" w:line="240" w:lineRule="auto"/>
      <w:ind w:firstLine="1134"/>
      <w:jc w:val="both"/>
    </w:pPr>
    <w:rPr>
      <w:rFonts w:ascii="Arial" w:eastAsia="Times New Roman" w:hAnsi="Arial" w:cs="Arial"/>
      <w:kern w:val="0"/>
      <w:szCs w:val="24"/>
      <w:lang w:val="en-GB" w:eastAsia="zh-CN"/>
      <w14:ligatures w14:val="none"/>
    </w:rPr>
  </w:style>
  <w:style w:type="character" w:customStyle="1" w:styleId="Char8">
    <w:name w:val="Σώμα κείμενου με εσοχή Char"/>
    <w:basedOn w:val="a0"/>
    <w:link w:val="aff"/>
    <w:rsid w:val="00FF7643"/>
    <w:rPr>
      <w:rFonts w:ascii="Arial" w:eastAsia="Times New Roman" w:hAnsi="Arial" w:cs="Arial"/>
      <w:kern w:val="0"/>
      <w:szCs w:val="24"/>
      <w:lang w:val="en-GB" w:eastAsia="zh-CN"/>
      <w14:ligatures w14:val="none"/>
    </w:rPr>
  </w:style>
  <w:style w:type="paragraph" w:customStyle="1" w:styleId="normalwithoutspacing">
    <w:name w:val="normal_without_spacing"/>
    <w:basedOn w:val="a"/>
    <w:rsid w:val="00FF7643"/>
    <w:pPr>
      <w:suppressAutoHyphens/>
      <w:spacing w:after="60" w:line="240" w:lineRule="auto"/>
      <w:jc w:val="both"/>
    </w:pPr>
    <w:rPr>
      <w:rFonts w:ascii="Calibri" w:eastAsia="Times New Roman" w:hAnsi="Calibri" w:cs="Calibri"/>
      <w:kern w:val="0"/>
      <w:szCs w:val="24"/>
      <w:lang w:eastAsia="zh-CN"/>
      <w14:ligatures w14:val="none"/>
    </w:rPr>
  </w:style>
  <w:style w:type="paragraph" w:customStyle="1" w:styleId="foothanging">
    <w:name w:val="foot_hanging"/>
    <w:basedOn w:val="afc"/>
    <w:rsid w:val="00FF7643"/>
    <w:pPr>
      <w:ind w:left="426" w:hanging="426"/>
    </w:pPr>
    <w:rPr>
      <w:szCs w:val="18"/>
    </w:rPr>
  </w:style>
  <w:style w:type="paragraph" w:styleId="-HTML">
    <w:name w:val="HTML Preformatted"/>
    <w:basedOn w:val="a"/>
    <w:link w:val="-HTMLChar1"/>
    <w:uiPriority w:val="99"/>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zh-CN"/>
      <w14:ligatures w14:val="none"/>
    </w:rPr>
  </w:style>
  <w:style w:type="character" w:customStyle="1" w:styleId="-HTMLChar1">
    <w:name w:val="Προ-διαμορφωμένο HTML Char1"/>
    <w:basedOn w:val="a0"/>
    <w:link w:val="-HTML"/>
    <w:uiPriority w:val="99"/>
    <w:rsid w:val="00FF7643"/>
    <w:rPr>
      <w:rFonts w:ascii="Courier New" w:eastAsia="Times New Roman" w:hAnsi="Courier New" w:cs="Courier New"/>
      <w:kern w:val="0"/>
      <w:sz w:val="20"/>
      <w:szCs w:val="20"/>
      <w:lang w:eastAsia="zh-CN"/>
      <w14:ligatures w14:val="none"/>
    </w:rPr>
  </w:style>
  <w:style w:type="paragraph" w:customStyle="1" w:styleId="LO-normal">
    <w:name w:val="LO-normal"/>
    <w:rsid w:val="00FF7643"/>
    <w:pPr>
      <w:suppressAutoHyphens/>
      <w:spacing w:after="0" w:line="276" w:lineRule="auto"/>
    </w:pPr>
    <w:rPr>
      <w:rFonts w:ascii="Arial" w:eastAsia="Arial" w:hAnsi="Arial" w:cs="Arial"/>
      <w:color w:val="000000"/>
      <w:kern w:val="0"/>
      <w:lang w:eastAsia="zh-CN"/>
      <w14:ligatures w14:val="none"/>
    </w:rPr>
  </w:style>
  <w:style w:type="paragraph" w:styleId="35">
    <w:name w:val="Body Text Indent 3"/>
    <w:basedOn w:val="a"/>
    <w:link w:val="3Char0"/>
    <w:rsid w:val="00FF7643"/>
    <w:pPr>
      <w:spacing w:after="120" w:line="312" w:lineRule="auto"/>
      <w:ind w:left="283"/>
      <w:jc w:val="both"/>
    </w:pPr>
    <w:rPr>
      <w:rFonts w:ascii="Calibri" w:eastAsia="Times New Roman" w:hAnsi="Calibri" w:cs="Times New Roman"/>
      <w:kern w:val="0"/>
      <w:sz w:val="16"/>
      <w:szCs w:val="16"/>
      <w:lang w:val="en-GB" w:eastAsia="zh-CN"/>
      <w14:ligatures w14:val="none"/>
    </w:rPr>
  </w:style>
  <w:style w:type="character" w:customStyle="1" w:styleId="3Char0">
    <w:name w:val="Σώμα κείμενου με εσοχή 3 Char"/>
    <w:basedOn w:val="a0"/>
    <w:link w:val="35"/>
    <w:rsid w:val="00FF7643"/>
    <w:rPr>
      <w:rFonts w:ascii="Calibri" w:eastAsia="Times New Roman" w:hAnsi="Calibri" w:cs="Times New Roman"/>
      <w:kern w:val="0"/>
      <w:sz w:val="16"/>
      <w:szCs w:val="16"/>
      <w:lang w:val="en-GB" w:eastAsia="zh-CN"/>
      <w14:ligatures w14:val="none"/>
    </w:rPr>
  </w:style>
  <w:style w:type="paragraph" w:styleId="aff0">
    <w:name w:val="No Spacing"/>
    <w:qFormat/>
    <w:rsid w:val="00FF7643"/>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aff1">
    <w:name w:val="Περιεχόμενα πίνακα"/>
    <w:basedOn w:val="a"/>
    <w:rsid w:val="00FF7643"/>
    <w:pPr>
      <w:suppressLineNumbers/>
      <w:suppressAutoHyphens/>
      <w:spacing w:after="120" w:line="240" w:lineRule="auto"/>
      <w:jc w:val="both"/>
    </w:pPr>
    <w:rPr>
      <w:rFonts w:ascii="Calibri" w:eastAsia="Times New Roman" w:hAnsi="Calibri" w:cs="Calibri"/>
      <w:kern w:val="0"/>
      <w:szCs w:val="24"/>
      <w:lang w:val="en-GB" w:eastAsia="zh-CN"/>
      <w14:ligatures w14:val="none"/>
    </w:rPr>
  </w:style>
  <w:style w:type="paragraph" w:customStyle="1" w:styleId="aff2">
    <w:name w:val="Επικεφαλίδα πίνακα"/>
    <w:basedOn w:val="aff1"/>
    <w:rsid w:val="00FF7643"/>
    <w:pPr>
      <w:jc w:val="center"/>
    </w:pPr>
    <w:rPr>
      <w:b/>
      <w:bCs/>
    </w:rPr>
  </w:style>
  <w:style w:type="paragraph" w:customStyle="1" w:styleId="footers">
    <w:name w:val="footers"/>
    <w:basedOn w:val="foothanging"/>
    <w:rsid w:val="00FF7643"/>
  </w:style>
  <w:style w:type="paragraph" w:customStyle="1" w:styleId="Standard">
    <w:name w:val="Standard"/>
    <w:rsid w:val="00FF7643"/>
    <w:pPr>
      <w:widowControl w:val="0"/>
      <w:suppressAutoHyphens/>
      <w:spacing w:after="0" w:line="240" w:lineRule="auto"/>
      <w:textAlignment w:val="baseline"/>
    </w:pPr>
    <w:rPr>
      <w:rFonts w:ascii="Times New Roman" w:eastAsia="SimSun" w:hAnsi="Times New Roman" w:cs="Lucida Sans"/>
      <w:kern w:val="1"/>
      <w:sz w:val="24"/>
      <w:szCs w:val="24"/>
      <w:lang w:eastAsia="zh-CN" w:bidi="hi-IN"/>
      <w14:ligatures w14:val="none"/>
    </w:rPr>
  </w:style>
  <w:style w:type="paragraph" w:customStyle="1" w:styleId="Textbody">
    <w:name w:val="Text body"/>
    <w:basedOn w:val="Standard"/>
    <w:rsid w:val="00FF7643"/>
    <w:pPr>
      <w:spacing w:after="120"/>
    </w:pPr>
  </w:style>
  <w:style w:type="paragraph" w:customStyle="1" w:styleId="Footnote">
    <w:name w:val="Footnote"/>
    <w:basedOn w:val="Standard"/>
    <w:rsid w:val="00FF7643"/>
    <w:pPr>
      <w:suppressLineNumbers/>
      <w:ind w:left="283" w:hanging="283"/>
    </w:pPr>
    <w:rPr>
      <w:sz w:val="20"/>
      <w:szCs w:val="20"/>
    </w:rPr>
  </w:style>
  <w:style w:type="paragraph" w:styleId="36">
    <w:name w:val="Body Text 3"/>
    <w:basedOn w:val="a"/>
    <w:link w:val="3Char1"/>
    <w:rsid w:val="00FF7643"/>
    <w:pPr>
      <w:suppressAutoHyphens/>
      <w:spacing w:after="120" w:line="240" w:lineRule="auto"/>
      <w:jc w:val="both"/>
    </w:pPr>
    <w:rPr>
      <w:rFonts w:ascii="Calibri" w:eastAsia="Times New Roman" w:hAnsi="Calibri" w:cs="Calibri"/>
      <w:kern w:val="0"/>
      <w:sz w:val="16"/>
      <w:szCs w:val="16"/>
      <w:lang w:val="en-GB" w:eastAsia="zh-CN"/>
      <w14:ligatures w14:val="none"/>
    </w:rPr>
  </w:style>
  <w:style w:type="character" w:customStyle="1" w:styleId="3Char1">
    <w:name w:val="Σώμα κείμενου 3 Char"/>
    <w:basedOn w:val="a0"/>
    <w:link w:val="36"/>
    <w:rsid w:val="00FF7643"/>
    <w:rPr>
      <w:rFonts w:ascii="Calibri" w:eastAsia="Times New Roman" w:hAnsi="Calibri" w:cs="Calibri"/>
      <w:kern w:val="0"/>
      <w:sz w:val="16"/>
      <w:szCs w:val="16"/>
      <w:lang w:val="en-GB" w:eastAsia="zh-CN"/>
      <w14:ligatures w14:val="none"/>
    </w:rPr>
  </w:style>
  <w:style w:type="paragraph" w:customStyle="1" w:styleId="fooot">
    <w:name w:val="fooot"/>
    <w:basedOn w:val="footers"/>
    <w:rsid w:val="00FF7643"/>
  </w:style>
  <w:style w:type="paragraph" w:customStyle="1" w:styleId="17">
    <w:name w:val="Κείμενο πλαισίου1"/>
    <w:basedOn w:val="a"/>
    <w:rsid w:val="00FF7643"/>
    <w:pPr>
      <w:suppressAutoHyphens/>
      <w:spacing w:after="0" w:line="240" w:lineRule="auto"/>
      <w:jc w:val="both"/>
    </w:pPr>
    <w:rPr>
      <w:rFonts w:ascii="Tahoma" w:eastAsia="Times New Roman" w:hAnsi="Tahoma" w:cs="Tahoma"/>
      <w:kern w:val="0"/>
      <w:sz w:val="16"/>
      <w:szCs w:val="16"/>
      <w:lang w:val="en-GB" w:eastAsia="zh-CN"/>
      <w14:ligatures w14:val="none"/>
    </w:rPr>
  </w:style>
  <w:style w:type="paragraph" w:customStyle="1" w:styleId="18">
    <w:name w:val="Κείμενο σχολίου1"/>
    <w:basedOn w:val="a"/>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paragraph" w:customStyle="1" w:styleId="19">
    <w:name w:val="Θέμα σχολίου1"/>
    <w:basedOn w:val="18"/>
    <w:next w:val="18"/>
    <w:rsid w:val="00FF7643"/>
    <w:rPr>
      <w:b/>
      <w:bCs/>
    </w:rPr>
  </w:style>
  <w:style w:type="paragraph" w:customStyle="1" w:styleId="-HTML1">
    <w:name w:val="Προ-διαμορφωμένο HTML1"/>
    <w:basedOn w:val="a"/>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eastAsia="zh-CN"/>
      <w14:ligatures w14:val="none"/>
    </w:rPr>
  </w:style>
  <w:style w:type="paragraph" w:customStyle="1" w:styleId="1a">
    <w:name w:val="Αναθεώρηση1"/>
    <w:rsid w:val="00FF7643"/>
    <w:pPr>
      <w:suppressAutoHyphens/>
      <w:spacing w:after="0" w:line="240" w:lineRule="auto"/>
    </w:pPr>
    <w:rPr>
      <w:rFonts w:ascii="Calibri" w:eastAsia="Times New Roman" w:hAnsi="Calibri" w:cs="Calibri"/>
      <w:kern w:val="0"/>
      <w:szCs w:val="24"/>
      <w:lang w:val="en-GB" w:eastAsia="zh-CN"/>
      <w14:ligatures w14:val="none"/>
    </w:rPr>
  </w:style>
  <w:style w:type="paragraph" w:styleId="2">
    <w:name w:val="List Bullet 2"/>
    <w:basedOn w:val="a"/>
    <w:rsid w:val="00FF7643"/>
    <w:pPr>
      <w:numPr>
        <w:numId w:val="2"/>
      </w:numPr>
      <w:spacing w:after="0" w:line="360" w:lineRule="auto"/>
      <w:jc w:val="both"/>
    </w:pPr>
    <w:rPr>
      <w:rFonts w:ascii="Trebuchet MS" w:eastAsia="Times New Roman" w:hAnsi="Trebuchet MS" w:cs="Times New Roman"/>
      <w:kern w:val="0"/>
      <w:szCs w:val="20"/>
      <w:lang w:val="en-US" w:eastAsia="zh-CN"/>
      <w14:ligatures w14:val="none"/>
    </w:rPr>
  </w:style>
  <w:style w:type="paragraph" w:customStyle="1" w:styleId="100">
    <w:name w:val="Περιεχόμενα 10"/>
    <w:basedOn w:val="af3"/>
    <w:rsid w:val="00FF7643"/>
    <w:pPr>
      <w:tabs>
        <w:tab w:val="right" w:leader="dot" w:pos="7091"/>
      </w:tabs>
      <w:ind w:left="2547"/>
    </w:pPr>
  </w:style>
  <w:style w:type="paragraph" w:customStyle="1" w:styleId="aff3">
    <w:name w:val="Οριζόντια γραμμή"/>
    <w:basedOn w:val="a"/>
    <w:next w:val="af0"/>
    <w:rsid w:val="00FF7643"/>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kern w:val="0"/>
      <w:sz w:val="12"/>
      <w:szCs w:val="12"/>
      <w:lang w:val="en-GB" w:eastAsia="zh-CN"/>
      <w14:ligatures w14:val="none"/>
    </w:rPr>
  </w:style>
  <w:style w:type="paragraph" w:customStyle="1" w:styleId="para-1">
    <w:name w:val="para-1"/>
    <w:basedOn w:val="a"/>
    <w:rsid w:val="00FF7643"/>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kern w:val="0"/>
      <w:szCs w:val="20"/>
      <w:lang w:eastAsia="zh-CN"/>
      <w14:ligatures w14:val="none"/>
    </w:rPr>
  </w:style>
  <w:style w:type="paragraph" w:customStyle="1" w:styleId="210">
    <w:name w:val="Σώμα κείμενου 21"/>
    <w:basedOn w:val="a"/>
    <w:rsid w:val="00FF7643"/>
    <w:pPr>
      <w:suppressAutoHyphens/>
      <w:overflowPunct w:val="0"/>
      <w:autoSpaceDE w:val="0"/>
      <w:spacing w:after="0" w:line="240" w:lineRule="auto"/>
      <w:jc w:val="both"/>
      <w:textAlignment w:val="baseline"/>
    </w:pPr>
    <w:rPr>
      <w:rFonts w:ascii="Arial" w:eastAsia="Times New Roman" w:hAnsi="Arial" w:cs="Arial"/>
      <w:kern w:val="0"/>
      <w:szCs w:val="20"/>
      <w:lang w:eastAsia="zh-CN"/>
      <w14:ligatures w14:val="none"/>
    </w:rPr>
  </w:style>
  <w:style w:type="character" w:customStyle="1" w:styleId="WW-">
    <w:name w:val="WW-Παραπομπή υποσημείωσης"/>
    <w:rsid w:val="00FF7643"/>
    <w:rPr>
      <w:vertAlign w:val="superscript"/>
    </w:rPr>
  </w:style>
  <w:style w:type="paragraph" w:customStyle="1" w:styleId="-HTML2">
    <w:name w:val="Προ-διαμορφωμένο HTML2"/>
    <w:basedOn w:val="a"/>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ar-SA"/>
      <w14:ligatures w14:val="none"/>
    </w:rPr>
  </w:style>
  <w:style w:type="character" w:customStyle="1" w:styleId="42">
    <w:name w:val="Παραπομπή υποσημείωσης4"/>
    <w:rsid w:val="00FF7643"/>
    <w:rPr>
      <w:vertAlign w:val="superscript"/>
    </w:rPr>
  </w:style>
  <w:style w:type="paragraph" w:customStyle="1" w:styleId="1b">
    <w:name w:val="Ημερομηνία1"/>
    <w:basedOn w:val="a"/>
    <w:next w:val="a"/>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aff4">
    <w:name w:val="Σώμα κειμένου_"/>
    <w:link w:val="1c"/>
    <w:rsid w:val="00FF7643"/>
    <w:rPr>
      <w:rFonts w:ascii="Calibri" w:eastAsia="Calibri" w:hAnsi="Calibri" w:cs="Calibri"/>
    </w:rPr>
  </w:style>
  <w:style w:type="paragraph" w:customStyle="1" w:styleId="1c">
    <w:name w:val="Σώμα κειμένου1"/>
    <w:basedOn w:val="a"/>
    <w:link w:val="aff4"/>
    <w:rsid w:val="00FF7643"/>
    <w:pPr>
      <w:widowControl w:val="0"/>
      <w:spacing w:after="120" w:line="240" w:lineRule="auto"/>
    </w:pPr>
    <w:rPr>
      <w:rFonts w:ascii="Calibri" w:eastAsia="Calibri" w:hAnsi="Calibri" w:cs="Calibri"/>
    </w:rPr>
  </w:style>
  <w:style w:type="character" w:customStyle="1" w:styleId="aff5">
    <w:name w:val="Άλλα_"/>
    <w:link w:val="aff6"/>
    <w:rsid w:val="00FF7643"/>
    <w:rPr>
      <w:rFonts w:ascii="Calibri" w:eastAsia="Calibri" w:hAnsi="Calibri" w:cs="Calibri"/>
    </w:rPr>
  </w:style>
  <w:style w:type="paragraph" w:customStyle="1" w:styleId="aff6">
    <w:name w:val="Άλλα"/>
    <w:basedOn w:val="a"/>
    <w:link w:val="aff5"/>
    <w:rsid w:val="00FF7643"/>
    <w:pPr>
      <w:widowControl w:val="0"/>
      <w:spacing w:after="60" w:line="271" w:lineRule="auto"/>
    </w:pPr>
    <w:rPr>
      <w:rFonts w:ascii="Calibri" w:eastAsia="Calibri" w:hAnsi="Calibri" w:cs="Calibri"/>
    </w:rPr>
  </w:style>
  <w:style w:type="character" w:styleId="aff7">
    <w:name w:val="Unresolved Mention"/>
    <w:uiPriority w:val="99"/>
    <w:semiHidden/>
    <w:unhideWhenUsed/>
    <w:rsid w:val="00FF7643"/>
    <w:rPr>
      <w:color w:val="605E5C"/>
      <w:shd w:val="clear" w:color="auto" w:fill="E1DFDD"/>
    </w:rPr>
  </w:style>
  <w:style w:type="table" w:styleId="aff8">
    <w:name w:val="Grid Table Light"/>
    <w:basedOn w:val="a1"/>
    <w:uiPriority w:val="40"/>
    <w:rsid w:val="00FF7643"/>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9">
    <w:name w:val="Υποσημείωση_"/>
    <w:link w:val="affa"/>
    <w:rsid w:val="00FF7643"/>
    <w:rPr>
      <w:rFonts w:ascii="Calibri" w:eastAsia="Calibri" w:hAnsi="Calibri" w:cs="Calibri"/>
      <w:sz w:val="18"/>
      <w:szCs w:val="18"/>
    </w:rPr>
  </w:style>
  <w:style w:type="character" w:customStyle="1" w:styleId="37">
    <w:name w:val="Επικεφαλίδα #3_"/>
    <w:link w:val="38"/>
    <w:rsid w:val="00FF7643"/>
    <w:rPr>
      <w:rFonts w:ascii="Calibri" w:eastAsia="Calibri" w:hAnsi="Calibri" w:cs="Calibri"/>
      <w:b/>
      <w:bCs/>
    </w:rPr>
  </w:style>
  <w:style w:type="character" w:customStyle="1" w:styleId="26">
    <w:name w:val="Σώμα κειμένου (2)_"/>
    <w:link w:val="27"/>
    <w:rsid w:val="00FF7643"/>
    <w:rPr>
      <w:rFonts w:ascii="Calibri" w:eastAsia="Calibri" w:hAnsi="Calibri" w:cs="Calibri"/>
    </w:rPr>
  </w:style>
  <w:style w:type="character" w:customStyle="1" w:styleId="affb">
    <w:name w:val="Λεζάντα πίνακα_"/>
    <w:link w:val="affc"/>
    <w:rsid w:val="00FF7643"/>
    <w:rPr>
      <w:rFonts w:ascii="Calibri" w:eastAsia="Calibri" w:hAnsi="Calibri" w:cs="Calibri"/>
    </w:rPr>
  </w:style>
  <w:style w:type="paragraph" w:customStyle="1" w:styleId="affa">
    <w:name w:val="Υποσημείωση"/>
    <w:basedOn w:val="a"/>
    <w:link w:val="aff9"/>
    <w:rsid w:val="00FF7643"/>
    <w:pPr>
      <w:widowControl w:val="0"/>
      <w:spacing w:after="0" w:line="240" w:lineRule="auto"/>
      <w:ind w:left="580"/>
    </w:pPr>
    <w:rPr>
      <w:rFonts w:ascii="Calibri" w:eastAsia="Calibri" w:hAnsi="Calibri" w:cs="Calibri"/>
      <w:sz w:val="18"/>
      <w:szCs w:val="18"/>
    </w:rPr>
  </w:style>
  <w:style w:type="paragraph" w:customStyle="1" w:styleId="38">
    <w:name w:val="Επικεφαλίδα #3"/>
    <w:basedOn w:val="a"/>
    <w:link w:val="37"/>
    <w:rsid w:val="00FF7643"/>
    <w:pPr>
      <w:widowControl w:val="0"/>
      <w:spacing w:after="40" w:line="240" w:lineRule="auto"/>
      <w:ind w:firstLine="140"/>
      <w:outlineLvl w:val="2"/>
    </w:pPr>
    <w:rPr>
      <w:rFonts w:ascii="Calibri" w:eastAsia="Calibri" w:hAnsi="Calibri" w:cs="Calibri"/>
      <w:b/>
      <w:bCs/>
    </w:rPr>
  </w:style>
  <w:style w:type="paragraph" w:customStyle="1" w:styleId="27">
    <w:name w:val="Σώμα κειμένου (2)"/>
    <w:basedOn w:val="a"/>
    <w:link w:val="26"/>
    <w:rsid w:val="00FF7643"/>
    <w:pPr>
      <w:widowControl w:val="0"/>
      <w:spacing w:after="120" w:line="240" w:lineRule="auto"/>
      <w:ind w:left="160"/>
    </w:pPr>
    <w:rPr>
      <w:rFonts w:ascii="Calibri" w:eastAsia="Calibri" w:hAnsi="Calibri" w:cs="Calibri"/>
    </w:rPr>
  </w:style>
  <w:style w:type="paragraph" w:customStyle="1" w:styleId="affc">
    <w:name w:val="Λεζάντα πίνακα"/>
    <w:basedOn w:val="a"/>
    <w:link w:val="affb"/>
    <w:rsid w:val="00FF7643"/>
    <w:pPr>
      <w:widowControl w:val="0"/>
      <w:spacing w:after="0" w:line="240" w:lineRule="auto"/>
      <w:ind w:left="460"/>
    </w:pPr>
    <w:rPr>
      <w:rFonts w:ascii="Calibri" w:eastAsia="Calibri" w:hAnsi="Calibri" w:cs="Calibri"/>
    </w:rPr>
  </w:style>
  <w:style w:type="table" w:styleId="1d">
    <w:name w:val="Plain Table 1"/>
    <w:basedOn w:val="a1"/>
    <w:uiPriority w:val="41"/>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60">
    <w:name w:val="Σώμα κειμένου (6)_"/>
    <w:link w:val="61"/>
    <w:rsid w:val="00FF7643"/>
    <w:rPr>
      <w:rFonts w:ascii="Calibri" w:eastAsia="Calibri" w:hAnsi="Calibri" w:cs="Calibri"/>
      <w:sz w:val="18"/>
      <w:szCs w:val="18"/>
    </w:rPr>
  </w:style>
  <w:style w:type="paragraph" w:customStyle="1" w:styleId="61">
    <w:name w:val="Σώμα κειμένου (6)"/>
    <w:basedOn w:val="a"/>
    <w:link w:val="60"/>
    <w:rsid w:val="00FF7643"/>
    <w:pPr>
      <w:widowControl w:val="0"/>
      <w:spacing w:after="120" w:line="240" w:lineRule="auto"/>
      <w:ind w:left="740" w:hanging="360"/>
    </w:pPr>
    <w:rPr>
      <w:rFonts w:ascii="Calibri" w:eastAsia="Calibri" w:hAnsi="Calibri" w:cs="Calibri"/>
      <w:sz w:val="18"/>
      <w:szCs w:val="18"/>
    </w:rPr>
  </w:style>
  <w:style w:type="table" w:styleId="affd">
    <w:name w:val="Table Grid"/>
    <w:basedOn w:val="a1"/>
    <w:rsid w:val="00FF7643"/>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1e">
    <w:name w:val="Grid Table 1 Light"/>
    <w:basedOn w:val="a1"/>
    <w:uiPriority w:val="46"/>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51">
    <w:name w:val="Επικεφαλίδα #5_"/>
    <w:link w:val="52"/>
    <w:rsid w:val="00FF7643"/>
    <w:rPr>
      <w:rFonts w:ascii="Calibri" w:eastAsia="Calibri" w:hAnsi="Calibri" w:cs="Calibri"/>
      <w:b/>
      <w:bCs/>
    </w:rPr>
  </w:style>
  <w:style w:type="paragraph" w:customStyle="1" w:styleId="52">
    <w:name w:val="Επικεφαλίδα #5"/>
    <w:basedOn w:val="a"/>
    <w:link w:val="51"/>
    <w:rsid w:val="00FF7643"/>
    <w:pPr>
      <w:widowControl w:val="0"/>
      <w:spacing w:after="40" w:line="240" w:lineRule="auto"/>
      <w:outlineLvl w:val="4"/>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5387</Words>
  <Characters>29093</Characters>
  <Application>Microsoft Office Word</Application>
  <DocSecurity>0</DocSecurity>
  <Lines>242</Lines>
  <Paragraphs>68</Paragraphs>
  <ScaleCrop>false</ScaleCrop>
  <Company>Microsoft</Company>
  <LinksUpToDate>false</LinksUpToDate>
  <CharactersWithSpaces>34412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3</cp:revision>
  <dcterms:created xsi:type="dcterms:W3CDTF">2023-07-18T10:39:00Z</dcterms:created>
  <dcterms:modified xsi:type="dcterms:W3CDTF">2023-07-18T10:49:00Z</dcterms:modified>
</cp:coreProperties>
</file>